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rsidR="005252E9" w:rsidRDefault="005252E9">
      <w:pPr>
        <w:pBdr>
          <w:top w:val="single" w:sz="6" w:space="1" w:color="000000"/>
          <w:left w:val="single" w:sz="6" w:space="1" w:color="000000"/>
          <w:bottom w:val="single" w:sz="6" w:space="0" w:color="000000"/>
          <w:right w:val="single" w:sz="6" w:space="1" w:color="000000"/>
        </w:pBdr>
        <w:tabs>
          <w:tab w:val="center" w:pos="4932"/>
          <w:tab w:val="left" w:pos="8925"/>
        </w:tabs>
        <w:jc w:val="left"/>
      </w:pPr>
      <w:r>
        <w:rPr>
          <w:rFonts w:ascii="Arial" w:hAnsi="Arial" w:cs="Arial"/>
          <w:b/>
        </w:rPr>
        <w:tab/>
        <w:t>PRIJAVNI OBRAZEC 1</w:t>
      </w:r>
      <w:r>
        <w:rPr>
          <w:rFonts w:ascii="Arial" w:hAnsi="Arial" w:cs="Arial"/>
          <w:b/>
        </w:rPr>
        <w:tab/>
      </w:r>
    </w:p>
    <w:p w:rsidR="005252E9" w:rsidRDefault="005252E9">
      <w:pPr>
        <w:rPr>
          <w:rFonts w:ascii="Arial" w:hAnsi="Arial" w:cs="Arial"/>
          <w:b/>
          <w:sz w:val="20"/>
        </w:rPr>
      </w:pPr>
    </w:p>
    <w:p w:rsidR="005252E9" w:rsidRPr="002E4792" w:rsidRDefault="005252E9">
      <w:pPr>
        <w:jc w:val="center"/>
      </w:pPr>
      <w:r w:rsidRPr="002E4792">
        <w:rPr>
          <w:rFonts w:ascii="Arial" w:hAnsi="Arial" w:cs="Arial"/>
          <w:b/>
        </w:rPr>
        <w:t>ZA DODELITEV POMOČI ZA OHRANJANJE IN SPODBUJANJE RAZVOJA KMETIJSTVA IN PODEŽELJA V OBČINI IDRIJA V LETU 202</w:t>
      </w:r>
      <w:r w:rsidR="00BA708C">
        <w:rPr>
          <w:rFonts w:ascii="Arial" w:hAnsi="Arial" w:cs="Arial"/>
          <w:b/>
        </w:rPr>
        <w:t>6</w:t>
      </w:r>
      <w:r w:rsidRPr="002E4792">
        <w:rPr>
          <w:rFonts w:ascii="Arial" w:hAnsi="Arial" w:cs="Arial"/>
          <w:b/>
        </w:rPr>
        <w:br/>
      </w:r>
    </w:p>
    <w:p w:rsidR="005252E9" w:rsidRDefault="005252E9">
      <w:pPr>
        <w:jc w:val="center"/>
      </w:pPr>
      <w:r>
        <w:rPr>
          <w:rFonts w:ascii="Arial" w:hAnsi="Arial" w:cs="Arial"/>
          <w:b/>
          <w:sz w:val="28"/>
          <w:szCs w:val="28"/>
        </w:rPr>
        <w:t>POMOČ ZA NALOŽBE NA KMETIJSKIH GOSPODARSTVIH V ZVEZI S PRIMARNO KMETIJSKO PROIZVODNJO</w:t>
      </w:r>
    </w:p>
    <w:p w:rsidR="005252E9" w:rsidRDefault="005252E9">
      <w:pPr>
        <w:rPr>
          <w:rFonts w:ascii="Arial" w:hAnsi="Arial" w:cs="Arial"/>
          <w:b/>
          <w:sz w:val="28"/>
          <w:szCs w:val="28"/>
        </w:rPr>
      </w:pPr>
    </w:p>
    <w:p w:rsidR="005252E9" w:rsidRDefault="005252E9">
      <w:pPr>
        <w:rPr>
          <w:rFonts w:ascii="Arial" w:hAnsi="Arial" w:cs="Arial"/>
        </w:rPr>
      </w:pPr>
    </w:p>
    <w:tbl>
      <w:tblPr>
        <w:tblW w:w="0" w:type="auto"/>
        <w:tblLayout w:type="fixed"/>
        <w:tblLook w:val="0000" w:firstRow="0" w:lastRow="0" w:firstColumn="0" w:lastColumn="0" w:noHBand="0" w:noVBand="0"/>
      </w:tblPr>
      <w:tblGrid>
        <w:gridCol w:w="10008"/>
      </w:tblGrid>
      <w:tr w:rsidR="005252E9">
        <w:tc>
          <w:tcPr>
            <w:tcW w:w="10008" w:type="dxa"/>
            <w:tcBorders>
              <w:top w:val="single" w:sz="4" w:space="0" w:color="000000"/>
              <w:left w:val="single" w:sz="4" w:space="0" w:color="000000"/>
              <w:bottom w:val="single" w:sz="4" w:space="0" w:color="000000"/>
              <w:right w:val="single" w:sz="4" w:space="0" w:color="000000"/>
            </w:tcBorders>
          </w:tcPr>
          <w:p w:rsidR="005252E9" w:rsidRDefault="005252E9">
            <w:pPr>
              <w:pStyle w:val="Naslov1"/>
            </w:pPr>
            <w:r>
              <w:rPr>
                <w:rFonts w:ascii="Arial" w:hAnsi="Arial" w:cs="Arial"/>
              </w:rPr>
              <w:t>1. PODATKI O VLAGATELJU</w:t>
            </w:r>
          </w:p>
        </w:tc>
      </w:tr>
    </w:tbl>
    <w:p w:rsidR="005252E9" w:rsidRDefault="005252E9">
      <w:pPr>
        <w:pStyle w:val="Glava"/>
        <w:tabs>
          <w:tab w:val="left" w:pos="708"/>
        </w:tabs>
        <w:rPr>
          <w:rFonts w:ascii="Arial" w:hAnsi="Arial" w:cs="Arial"/>
          <w:sz w:val="20"/>
          <w:szCs w:val="20"/>
        </w:rPr>
      </w:pPr>
    </w:p>
    <w:p w:rsidR="005252E9" w:rsidRDefault="005252E9">
      <w:pPr>
        <w:pStyle w:val="Glava"/>
        <w:tabs>
          <w:tab w:val="left" w:pos="708"/>
        </w:tabs>
        <w:rPr>
          <w:rFonts w:ascii="Arial" w:hAnsi="Arial" w:cs="Arial"/>
          <w:sz w:val="20"/>
          <w:szCs w:val="20"/>
        </w:rPr>
      </w:pPr>
    </w:p>
    <w:p w:rsidR="005252E9" w:rsidRDefault="005252E9">
      <w:pPr>
        <w:pStyle w:val="Naslov5"/>
      </w:pPr>
      <w:r>
        <w:rPr>
          <w:rFonts w:ascii="Arial" w:hAnsi="Arial" w:cs="Arial"/>
          <w:bCs/>
          <w:sz w:val="20"/>
          <w:szCs w:val="20"/>
        </w:rPr>
        <w:t>(podatke vpišite oz. ustrezno obkrožite)</w:t>
      </w:r>
    </w:p>
    <w:tbl>
      <w:tblPr>
        <w:tblW w:w="10012" w:type="dxa"/>
        <w:tblLayout w:type="fixed"/>
        <w:tblCellMar>
          <w:left w:w="70" w:type="dxa"/>
          <w:right w:w="70" w:type="dxa"/>
        </w:tblCellMar>
        <w:tblLook w:val="0000" w:firstRow="0" w:lastRow="0" w:firstColumn="0" w:lastColumn="0" w:noHBand="0" w:noVBand="0"/>
      </w:tblPr>
      <w:tblGrid>
        <w:gridCol w:w="2716"/>
        <w:gridCol w:w="360"/>
        <w:gridCol w:w="93"/>
        <w:gridCol w:w="64"/>
        <w:gridCol w:w="204"/>
        <w:gridCol w:w="185"/>
        <w:gridCol w:w="129"/>
        <w:gridCol w:w="46"/>
        <w:gridCol w:w="278"/>
        <w:gridCol w:w="83"/>
        <w:gridCol w:w="111"/>
        <w:gridCol w:w="249"/>
        <w:gridCol w:w="10"/>
        <w:gridCol w:w="258"/>
        <w:gridCol w:w="93"/>
        <w:gridCol w:w="102"/>
        <w:gridCol w:w="258"/>
        <w:gridCol w:w="65"/>
        <w:gridCol w:w="130"/>
        <w:gridCol w:w="166"/>
        <w:gridCol w:w="222"/>
        <w:gridCol w:w="65"/>
        <w:gridCol w:w="74"/>
        <w:gridCol w:w="360"/>
        <w:gridCol w:w="19"/>
        <w:gridCol w:w="342"/>
        <w:gridCol w:w="360"/>
        <w:gridCol w:w="361"/>
        <w:gridCol w:w="153"/>
        <w:gridCol w:w="207"/>
        <w:gridCol w:w="361"/>
        <w:gridCol w:w="361"/>
        <w:gridCol w:w="1527"/>
      </w:tblGrid>
      <w:tr w:rsidR="005252E9" w:rsidTr="002E4792">
        <w:tc>
          <w:tcPr>
            <w:tcW w:w="2716" w:type="dxa"/>
            <w:tcBorders>
              <w:top w:val="single" w:sz="4" w:space="0" w:color="000000"/>
              <w:left w:val="single" w:sz="4" w:space="0" w:color="000000"/>
              <w:bottom w:val="single" w:sz="4" w:space="0" w:color="000000"/>
              <w:right w:val="single" w:sz="4" w:space="0" w:color="000000"/>
            </w:tcBorders>
            <w:vAlign w:val="center"/>
          </w:tcPr>
          <w:p w:rsidR="005252E9" w:rsidRDefault="005252E9" w:rsidP="002E4792">
            <w:pPr>
              <w:jc w:val="left"/>
            </w:pPr>
            <w:r>
              <w:rPr>
                <w:rFonts w:ascii="Arial" w:hAnsi="Arial" w:cs="Arial"/>
                <w:sz w:val="20"/>
                <w:szCs w:val="20"/>
              </w:rPr>
              <w:t>Ime in priimek nosilca</w:t>
            </w:r>
          </w:p>
          <w:p w:rsidR="002E4792" w:rsidRDefault="005252E9" w:rsidP="002E4792">
            <w:pPr>
              <w:jc w:val="left"/>
            </w:pPr>
            <w:r>
              <w:rPr>
                <w:rFonts w:ascii="Arial" w:hAnsi="Arial" w:cs="Arial"/>
                <w:sz w:val="20"/>
                <w:szCs w:val="20"/>
              </w:rPr>
              <w:t>kmetijskega gospodarstva</w:t>
            </w:r>
            <w:r w:rsidR="002E4792">
              <w:rPr>
                <w:rFonts w:ascii="Arial" w:hAnsi="Arial" w:cs="Arial"/>
                <w:sz w:val="20"/>
                <w:szCs w:val="20"/>
              </w:rPr>
              <w:t>/ naziv kmetijskega gospodarstva</w:t>
            </w:r>
          </w:p>
          <w:p w:rsidR="005252E9" w:rsidRDefault="005252E9" w:rsidP="002E4792">
            <w:pPr>
              <w:jc w:val="left"/>
            </w:pPr>
            <w:r>
              <w:rPr>
                <w:rFonts w:ascii="Arial" w:hAnsi="Arial" w:cs="Arial"/>
                <w:sz w:val="20"/>
                <w:szCs w:val="20"/>
              </w:rPr>
              <w:t>oz.</w:t>
            </w:r>
            <w:r w:rsidR="002E4792">
              <w:t xml:space="preserve"> </w:t>
            </w:r>
            <w:r>
              <w:rPr>
                <w:rFonts w:ascii="Arial" w:hAnsi="Arial" w:cs="Arial"/>
                <w:sz w:val="20"/>
                <w:szCs w:val="20"/>
              </w:rPr>
              <w:t>ime podjetja:</w:t>
            </w:r>
          </w:p>
        </w:tc>
        <w:tc>
          <w:tcPr>
            <w:tcW w:w="4840" w:type="dxa"/>
            <w:gridSpan w:val="28"/>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p w:rsidR="002E4792" w:rsidRDefault="002E4792">
            <w:pPr>
              <w:snapToGrid w:val="0"/>
              <w:rPr>
                <w:rFonts w:ascii="Arial" w:hAnsi="Arial" w:cs="Arial"/>
                <w:sz w:val="20"/>
                <w:szCs w:val="20"/>
              </w:rPr>
            </w:pPr>
            <w:r>
              <w:rPr>
                <w:rFonts w:ascii="Arial" w:hAnsi="Arial" w:cs="Arial"/>
                <w:sz w:val="20"/>
                <w:szCs w:val="20"/>
              </w:rPr>
              <w:t>__________________________________________</w:t>
            </w:r>
          </w:p>
          <w:p w:rsidR="002E4792" w:rsidRDefault="002E4792">
            <w:pPr>
              <w:snapToGrid w:val="0"/>
              <w:rPr>
                <w:rFonts w:ascii="Arial" w:hAnsi="Arial" w:cs="Arial"/>
                <w:sz w:val="20"/>
                <w:szCs w:val="20"/>
              </w:rPr>
            </w:pPr>
          </w:p>
          <w:p w:rsidR="002E4792" w:rsidRDefault="002E4792">
            <w:r>
              <w:rPr>
                <w:rFonts w:ascii="Arial" w:hAnsi="Arial" w:cs="Arial"/>
                <w:sz w:val="20"/>
                <w:szCs w:val="20"/>
              </w:rPr>
              <w:t>__________________________________________</w:t>
            </w:r>
          </w:p>
          <w:p w:rsidR="002E4792" w:rsidRDefault="002E4792" w:rsidP="002E4792">
            <w:pPr>
              <w:snapToGrid w:val="0"/>
              <w:rPr>
                <w:rFonts w:ascii="Arial" w:hAnsi="Arial" w:cs="Arial"/>
                <w:sz w:val="20"/>
                <w:szCs w:val="20"/>
              </w:rPr>
            </w:pPr>
          </w:p>
          <w:p w:rsidR="002E4792" w:rsidRDefault="002E4792" w:rsidP="002E4792">
            <w:pPr>
              <w:snapToGrid w:val="0"/>
              <w:rPr>
                <w:rFonts w:ascii="Arial" w:hAnsi="Arial" w:cs="Arial"/>
                <w:sz w:val="20"/>
                <w:szCs w:val="20"/>
              </w:rPr>
            </w:pPr>
            <w:r>
              <w:rPr>
                <w:rFonts w:ascii="Arial" w:hAnsi="Arial" w:cs="Arial"/>
                <w:sz w:val="20"/>
                <w:szCs w:val="20"/>
              </w:rPr>
              <w:t>__________________________________________</w:t>
            </w:r>
          </w:p>
        </w:tc>
        <w:tc>
          <w:tcPr>
            <w:tcW w:w="2456" w:type="dxa"/>
            <w:gridSpan w:val="4"/>
            <w:tcBorders>
              <w:top w:val="single" w:sz="4" w:space="0" w:color="000000"/>
              <w:left w:val="single" w:sz="4" w:space="0" w:color="000000"/>
              <w:bottom w:val="single" w:sz="4" w:space="0" w:color="000000"/>
              <w:right w:val="single" w:sz="4" w:space="0" w:color="000000"/>
            </w:tcBorders>
          </w:tcPr>
          <w:p w:rsidR="005252E9" w:rsidRDefault="005252E9" w:rsidP="002E4792">
            <w:pPr>
              <w:spacing w:line="120" w:lineRule="atLeast"/>
              <w:jc w:val="left"/>
            </w:pPr>
            <w:r>
              <w:rPr>
                <w:rFonts w:ascii="Arial" w:hAnsi="Arial" w:cs="Arial"/>
                <w:b/>
                <w:bCs/>
                <w:sz w:val="20"/>
                <w:szCs w:val="20"/>
              </w:rPr>
              <w:t>Identifikacijska številka</w:t>
            </w:r>
          </w:p>
          <w:p w:rsidR="002E4792" w:rsidRDefault="005252E9" w:rsidP="002E4792">
            <w:pPr>
              <w:spacing w:line="120" w:lineRule="atLeast"/>
              <w:jc w:val="left"/>
              <w:rPr>
                <w:rFonts w:ascii="Arial" w:hAnsi="Arial" w:cs="Arial"/>
                <w:b/>
                <w:bCs/>
                <w:sz w:val="20"/>
                <w:szCs w:val="20"/>
              </w:rPr>
            </w:pPr>
            <w:r>
              <w:rPr>
                <w:rFonts w:ascii="Arial" w:hAnsi="Arial" w:cs="Arial"/>
                <w:b/>
                <w:bCs/>
                <w:sz w:val="20"/>
                <w:szCs w:val="20"/>
              </w:rPr>
              <w:t>kmetijskega gospodarstva          KMG – MID:</w:t>
            </w:r>
          </w:p>
          <w:p w:rsidR="00DC002D" w:rsidRDefault="00DC002D" w:rsidP="00DC002D">
            <w:pPr>
              <w:spacing w:before="240" w:line="120" w:lineRule="atLeast"/>
              <w:jc w:val="left"/>
            </w:pPr>
            <w:r>
              <w:t>___________________</w:t>
            </w:r>
          </w:p>
          <w:p w:rsidR="00DC002D" w:rsidRDefault="00DC002D" w:rsidP="00DC002D">
            <w:pPr>
              <w:spacing w:line="120" w:lineRule="atLeast"/>
              <w:jc w:val="left"/>
            </w:pPr>
          </w:p>
        </w:tc>
      </w:tr>
      <w:tr w:rsidR="005252E9" w:rsidTr="002E4792">
        <w:tc>
          <w:tcPr>
            <w:tcW w:w="2716" w:type="dxa"/>
            <w:tcBorders>
              <w:top w:val="single" w:sz="4" w:space="0" w:color="000000"/>
              <w:left w:val="single" w:sz="4" w:space="0" w:color="000000"/>
              <w:bottom w:val="single" w:sz="4" w:space="0" w:color="000000"/>
              <w:right w:val="single" w:sz="4" w:space="0" w:color="000000"/>
            </w:tcBorders>
            <w:vAlign w:val="center"/>
          </w:tcPr>
          <w:p w:rsidR="005252E9" w:rsidRDefault="005252E9" w:rsidP="002E4792">
            <w:pPr>
              <w:jc w:val="left"/>
            </w:pPr>
            <w:r>
              <w:rPr>
                <w:rFonts w:ascii="Arial" w:hAnsi="Arial" w:cs="Arial"/>
                <w:sz w:val="20"/>
                <w:szCs w:val="20"/>
              </w:rPr>
              <w:t>Ime in priimek odgovorne</w:t>
            </w:r>
          </w:p>
          <w:p w:rsidR="005252E9" w:rsidRPr="002E4792" w:rsidRDefault="005252E9" w:rsidP="002E4792">
            <w:pPr>
              <w:jc w:val="left"/>
              <w:rPr>
                <w:rFonts w:ascii="Arial" w:hAnsi="Arial" w:cs="Arial"/>
                <w:sz w:val="20"/>
                <w:szCs w:val="20"/>
              </w:rPr>
            </w:pPr>
            <w:r>
              <w:rPr>
                <w:rFonts w:ascii="Arial" w:hAnsi="Arial" w:cs="Arial"/>
                <w:sz w:val="20"/>
                <w:szCs w:val="20"/>
              </w:rPr>
              <w:t xml:space="preserve">osebe </w:t>
            </w:r>
            <w:r w:rsidRPr="002E4792">
              <w:rPr>
                <w:rFonts w:ascii="Arial" w:hAnsi="Arial" w:cs="Arial"/>
                <w:i/>
                <w:iCs/>
                <w:sz w:val="20"/>
                <w:szCs w:val="20"/>
              </w:rPr>
              <w:t>(</w:t>
            </w:r>
            <w:r w:rsidR="002E4792" w:rsidRPr="002E4792">
              <w:rPr>
                <w:rFonts w:ascii="Arial" w:hAnsi="Arial" w:cs="Arial"/>
                <w:i/>
                <w:iCs/>
                <w:sz w:val="20"/>
                <w:szCs w:val="20"/>
              </w:rPr>
              <w:t xml:space="preserve">če je vlagatelj </w:t>
            </w:r>
            <w:r w:rsidRPr="002E4792">
              <w:rPr>
                <w:rFonts w:ascii="Arial" w:hAnsi="Arial" w:cs="Arial"/>
                <w:i/>
                <w:iCs/>
                <w:sz w:val="20"/>
                <w:szCs w:val="20"/>
              </w:rPr>
              <w:t>pravna oseba):</w:t>
            </w:r>
          </w:p>
        </w:tc>
        <w:tc>
          <w:tcPr>
            <w:tcW w:w="7296" w:type="dxa"/>
            <w:gridSpan w:val="32"/>
            <w:tcBorders>
              <w:top w:val="single" w:sz="4" w:space="0" w:color="000000"/>
              <w:left w:val="single" w:sz="4" w:space="0" w:color="000000"/>
              <w:bottom w:val="single" w:sz="4" w:space="0" w:color="000000"/>
              <w:right w:val="single" w:sz="4" w:space="0" w:color="000000"/>
            </w:tcBorders>
          </w:tcPr>
          <w:p w:rsidR="005252E9" w:rsidRDefault="005252E9">
            <w:pPr>
              <w:snapToGrid w:val="0"/>
              <w:spacing w:line="120" w:lineRule="atLeast"/>
              <w:rPr>
                <w:rFonts w:ascii="Arial" w:hAnsi="Arial" w:cs="Arial"/>
                <w:b/>
                <w:bCs/>
                <w:sz w:val="20"/>
                <w:szCs w:val="20"/>
              </w:rPr>
            </w:pPr>
          </w:p>
        </w:tc>
      </w:tr>
      <w:tr w:rsidR="005252E9" w:rsidTr="002E4792">
        <w:tc>
          <w:tcPr>
            <w:tcW w:w="2716" w:type="dxa"/>
            <w:tcBorders>
              <w:top w:val="single" w:sz="4" w:space="0" w:color="000000"/>
              <w:left w:val="single" w:sz="4" w:space="0" w:color="000000"/>
              <w:bottom w:val="single" w:sz="4" w:space="0" w:color="000000"/>
              <w:right w:val="single" w:sz="4" w:space="0" w:color="000000"/>
            </w:tcBorders>
          </w:tcPr>
          <w:p w:rsidR="005252E9" w:rsidRDefault="005252E9" w:rsidP="002E4792">
            <w:pPr>
              <w:pStyle w:val="Glava"/>
              <w:tabs>
                <w:tab w:val="left" w:pos="708"/>
              </w:tabs>
            </w:pPr>
            <w:r>
              <w:rPr>
                <w:rFonts w:ascii="Arial" w:hAnsi="Arial" w:cs="Arial"/>
                <w:sz w:val="20"/>
                <w:szCs w:val="20"/>
              </w:rPr>
              <w:t>Naslov/sedež:</w:t>
            </w:r>
          </w:p>
        </w:tc>
        <w:tc>
          <w:tcPr>
            <w:tcW w:w="7296" w:type="dxa"/>
            <w:gridSpan w:val="32"/>
            <w:tcBorders>
              <w:top w:val="single" w:sz="4" w:space="0" w:color="000000"/>
              <w:left w:val="single" w:sz="4" w:space="0" w:color="000000"/>
              <w:bottom w:val="single" w:sz="4" w:space="0" w:color="000000"/>
              <w:right w:val="single" w:sz="4" w:space="0" w:color="000000"/>
            </w:tcBorders>
          </w:tcPr>
          <w:p w:rsidR="002E4792" w:rsidRDefault="002E4792">
            <w:pPr>
              <w:rPr>
                <w:rFonts w:ascii="Arial" w:hAnsi="Arial" w:cs="Arial"/>
                <w:sz w:val="20"/>
                <w:szCs w:val="20"/>
              </w:rPr>
            </w:pPr>
          </w:p>
          <w:p w:rsidR="005252E9" w:rsidRDefault="005252E9">
            <w:r>
              <w:rPr>
                <w:rFonts w:ascii="Arial" w:hAnsi="Arial" w:cs="Arial"/>
                <w:sz w:val="20"/>
                <w:szCs w:val="20"/>
              </w:rPr>
              <w:t>Ulica/hišna št.:</w:t>
            </w:r>
            <w:r w:rsidR="002E4792">
              <w:rPr>
                <w:rFonts w:ascii="Arial" w:hAnsi="Arial" w:cs="Arial"/>
                <w:sz w:val="20"/>
                <w:szCs w:val="20"/>
              </w:rPr>
              <w:t xml:space="preserve"> ____________________________________________________</w:t>
            </w:r>
          </w:p>
          <w:p w:rsidR="005252E9" w:rsidRDefault="005252E9">
            <w:pPr>
              <w:rPr>
                <w:rFonts w:ascii="Arial" w:hAnsi="Arial" w:cs="Arial"/>
                <w:sz w:val="20"/>
                <w:szCs w:val="20"/>
              </w:rPr>
            </w:pPr>
          </w:p>
          <w:p w:rsidR="005252E9" w:rsidRDefault="005252E9">
            <w:pPr>
              <w:rPr>
                <w:rFonts w:ascii="Arial" w:hAnsi="Arial" w:cs="Arial"/>
                <w:sz w:val="20"/>
                <w:szCs w:val="20"/>
              </w:rPr>
            </w:pPr>
            <w:r>
              <w:rPr>
                <w:rFonts w:ascii="Arial" w:hAnsi="Arial" w:cs="Arial"/>
                <w:sz w:val="20"/>
                <w:szCs w:val="20"/>
              </w:rPr>
              <w:t>Poštna št./kraj:</w:t>
            </w:r>
            <w:r w:rsidR="002E4792">
              <w:rPr>
                <w:rFonts w:ascii="Arial" w:hAnsi="Arial" w:cs="Arial"/>
                <w:sz w:val="20"/>
                <w:szCs w:val="20"/>
              </w:rPr>
              <w:t xml:space="preserve"> __ __ __ __    _________________________________________</w:t>
            </w:r>
          </w:p>
          <w:p w:rsidR="002E4792" w:rsidRDefault="002E4792"/>
        </w:tc>
      </w:tr>
      <w:tr w:rsidR="005252E9" w:rsidTr="002E4792">
        <w:tc>
          <w:tcPr>
            <w:tcW w:w="2716" w:type="dxa"/>
            <w:tcBorders>
              <w:top w:val="single" w:sz="4" w:space="0" w:color="000000"/>
              <w:left w:val="single" w:sz="4" w:space="0" w:color="000000"/>
              <w:bottom w:val="single" w:sz="4" w:space="0" w:color="000000"/>
              <w:right w:val="single" w:sz="4" w:space="0" w:color="000000"/>
            </w:tcBorders>
          </w:tcPr>
          <w:p w:rsidR="005252E9" w:rsidRDefault="005252E9" w:rsidP="002E4792">
            <w:pPr>
              <w:pStyle w:val="Glava"/>
              <w:tabs>
                <w:tab w:val="left" w:pos="708"/>
              </w:tabs>
            </w:pPr>
            <w:r w:rsidRPr="00DC002D">
              <w:rPr>
                <w:rFonts w:ascii="Arial" w:hAnsi="Arial" w:cs="Arial"/>
                <w:sz w:val="20"/>
                <w:szCs w:val="20"/>
              </w:rPr>
              <w:t>EMŠO:</w:t>
            </w:r>
          </w:p>
        </w:tc>
        <w:tc>
          <w:tcPr>
            <w:tcW w:w="7296" w:type="dxa"/>
            <w:gridSpan w:val="32"/>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p w:rsidR="005252E9" w:rsidRDefault="005252E9">
            <w:pPr>
              <w:rPr>
                <w:rFonts w:ascii="Arial" w:hAnsi="Arial" w:cs="Arial"/>
                <w:sz w:val="20"/>
                <w:szCs w:val="20"/>
              </w:rPr>
            </w:pPr>
          </w:p>
        </w:tc>
      </w:tr>
      <w:tr w:rsidR="005252E9" w:rsidTr="002E4792">
        <w:tc>
          <w:tcPr>
            <w:tcW w:w="2716" w:type="dxa"/>
            <w:tcBorders>
              <w:top w:val="single" w:sz="4" w:space="0" w:color="000000"/>
              <w:left w:val="single" w:sz="4" w:space="0" w:color="000000"/>
              <w:bottom w:val="single" w:sz="4" w:space="0" w:color="000000"/>
              <w:right w:val="single" w:sz="4" w:space="0" w:color="000000"/>
            </w:tcBorders>
          </w:tcPr>
          <w:p w:rsidR="005252E9" w:rsidRDefault="005252E9" w:rsidP="002E4792">
            <w:pPr>
              <w:pStyle w:val="Glava"/>
              <w:tabs>
                <w:tab w:val="left" w:pos="708"/>
              </w:tabs>
            </w:pPr>
            <w:r>
              <w:rPr>
                <w:rFonts w:ascii="Arial" w:hAnsi="Arial" w:cs="Arial"/>
                <w:sz w:val="20"/>
                <w:szCs w:val="20"/>
              </w:rPr>
              <w:t>Tel</w:t>
            </w:r>
            <w:r w:rsidR="002E4792">
              <w:rPr>
                <w:rFonts w:ascii="Arial" w:hAnsi="Arial" w:cs="Arial"/>
                <w:sz w:val="20"/>
                <w:szCs w:val="20"/>
              </w:rPr>
              <w:t>efon:</w:t>
            </w:r>
          </w:p>
        </w:tc>
        <w:tc>
          <w:tcPr>
            <w:tcW w:w="7296" w:type="dxa"/>
            <w:gridSpan w:val="32"/>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p w:rsidR="005252E9" w:rsidRDefault="005252E9">
            <w:pPr>
              <w:rPr>
                <w:rFonts w:ascii="Arial" w:hAnsi="Arial" w:cs="Arial"/>
                <w:sz w:val="20"/>
                <w:szCs w:val="20"/>
              </w:rPr>
            </w:pPr>
          </w:p>
        </w:tc>
      </w:tr>
      <w:tr w:rsidR="002E4792" w:rsidTr="002E4792">
        <w:tc>
          <w:tcPr>
            <w:tcW w:w="2716" w:type="dxa"/>
            <w:tcBorders>
              <w:top w:val="single" w:sz="4" w:space="0" w:color="000000"/>
              <w:left w:val="single" w:sz="4" w:space="0" w:color="000000"/>
              <w:bottom w:val="single" w:sz="4" w:space="0" w:color="000000"/>
              <w:right w:val="single" w:sz="4" w:space="0" w:color="000000"/>
            </w:tcBorders>
          </w:tcPr>
          <w:p w:rsidR="002E4792" w:rsidRDefault="002E4792" w:rsidP="002E4792">
            <w:pPr>
              <w:pStyle w:val="Glava"/>
              <w:tabs>
                <w:tab w:val="left" w:pos="708"/>
              </w:tabs>
              <w:rPr>
                <w:rFonts w:ascii="Arial" w:hAnsi="Arial" w:cs="Arial"/>
                <w:sz w:val="20"/>
                <w:szCs w:val="20"/>
              </w:rPr>
            </w:pPr>
            <w:r>
              <w:rPr>
                <w:rFonts w:ascii="Arial" w:hAnsi="Arial" w:cs="Arial"/>
                <w:sz w:val="20"/>
                <w:szCs w:val="20"/>
              </w:rPr>
              <w:t>Elektronska pošta:</w:t>
            </w:r>
          </w:p>
          <w:p w:rsidR="002E4792" w:rsidRDefault="002E4792" w:rsidP="002E4792">
            <w:pPr>
              <w:pStyle w:val="Glava"/>
              <w:tabs>
                <w:tab w:val="left" w:pos="708"/>
              </w:tabs>
              <w:rPr>
                <w:rFonts w:ascii="Arial" w:hAnsi="Arial" w:cs="Arial"/>
                <w:sz w:val="20"/>
                <w:szCs w:val="20"/>
              </w:rPr>
            </w:pPr>
          </w:p>
        </w:tc>
        <w:tc>
          <w:tcPr>
            <w:tcW w:w="7296" w:type="dxa"/>
            <w:gridSpan w:val="32"/>
            <w:tcBorders>
              <w:top w:val="single" w:sz="4" w:space="0" w:color="000000"/>
              <w:left w:val="single" w:sz="4" w:space="0" w:color="000000"/>
              <w:bottom w:val="single" w:sz="4" w:space="0" w:color="000000"/>
              <w:right w:val="single" w:sz="4" w:space="0" w:color="000000"/>
            </w:tcBorders>
          </w:tcPr>
          <w:p w:rsidR="002E4792" w:rsidRDefault="002E4792">
            <w:pPr>
              <w:snapToGrid w:val="0"/>
              <w:rPr>
                <w:rFonts w:ascii="Arial" w:hAnsi="Arial" w:cs="Arial"/>
                <w:sz w:val="20"/>
                <w:szCs w:val="20"/>
              </w:rPr>
            </w:pPr>
          </w:p>
        </w:tc>
      </w:tr>
      <w:tr w:rsidR="005252E9" w:rsidTr="002E4792">
        <w:tc>
          <w:tcPr>
            <w:tcW w:w="2716" w:type="dxa"/>
            <w:tcBorders>
              <w:top w:val="single" w:sz="4" w:space="0" w:color="000000"/>
              <w:left w:val="single" w:sz="4" w:space="0" w:color="000000"/>
              <w:bottom w:val="single" w:sz="4" w:space="0" w:color="000000"/>
              <w:right w:val="single" w:sz="4" w:space="0" w:color="000000"/>
            </w:tcBorders>
            <w:vAlign w:val="center"/>
          </w:tcPr>
          <w:p w:rsidR="005252E9" w:rsidRDefault="005252E9" w:rsidP="002E4792">
            <w:pPr>
              <w:jc w:val="left"/>
            </w:pPr>
            <w:r>
              <w:rPr>
                <w:rFonts w:ascii="Arial" w:hAnsi="Arial" w:cs="Arial"/>
                <w:sz w:val="20"/>
                <w:szCs w:val="20"/>
              </w:rPr>
              <w:t>Kmetijsko gospodarstvo se</w:t>
            </w:r>
          </w:p>
          <w:p w:rsidR="005252E9" w:rsidRDefault="005252E9" w:rsidP="002E4792">
            <w:pPr>
              <w:jc w:val="left"/>
            </w:pPr>
            <w:r>
              <w:rPr>
                <w:rFonts w:ascii="Arial" w:hAnsi="Arial" w:cs="Arial"/>
                <w:sz w:val="20"/>
                <w:szCs w:val="20"/>
              </w:rPr>
              <w:t>nahaja na območju z</w:t>
            </w:r>
          </w:p>
          <w:p w:rsidR="005252E9" w:rsidRDefault="005252E9" w:rsidP="002E4792">
            <w:pPr>
              <w:jc w:val="left"/>
            </w:pPr>
            <w:r>
              <w:rPr>
                <w:rFonts w:ascii="Arial" w:hAnsi="Arial" w:cs="Arial"/>
                <w:sz w:val="20"/>
                <w:szCs w:val="20"/>
              </w:rPr>
              <w:t>omejenimi možnostmi za</w:t>
            </w:r>
          </w:p>
          <w:p w:rsidR="005252E9" w:rsidRDefault="005252E9" w:rsidP="002E4792">
            <w:pPr>
              <w:jc w:val="left"/>
            </w:pPr>
            <w:r>
              <w:rPr>
                <w:rFonts w:ascii="Arial" w:hAnsi="Arial" w:cs="Arial"/>
                <w:sz w:val="20"/>
                <w:szCs w:val="20"/>
              </w:rPr>
              <w:t xml:space="preserve">kmetijstvo </w:t>
            </w:r>
            <w:r>
              <w:rPr>
                <w:rFonts w:ascii="Arial" w:hAnsi="Arial" w:cs="Arial"/>
                <w:i/>
                <w:sz w:val="18"/>
                <w:szCs w:val="18"/>
              </w:rPr>
              <w:t>(obkrožite)</w:t>
            </w:r>
            <w:r>
              <w:rPr>
                <w:rFonts w:ascii="Arial" w:hAnsi="Arial" w:cs="Arial"/>
                <w:sz w:val="20"/>
                <w:szCs w:val="20"/>
              </w:rPr>
              <w:t>:</w:t>
            </w:r>
          </w:p>
        </w:tc>
        <w:tc>
          <w:tcPr>
            <w:tcW w:w="7296" w:type="dxa"/>
            <w:gridSpan w:val="32"/>
            <w:tcBorders>
              <w:top w:val="single" w:sz="4" w:space="0" w:color="000000"/>
              <w:left w:val="single" w:sz="4" w:space="0" w:color="000000"/>
              <w:bottom w:val="single" w:sz="4" w:space="0" w:color="000000"/>
              <w:right w:val="single" w:sz="4" w:space="0" w:color="000000"/>
            </w:tcBorders>
            <w:vAlign w:val="center"/>
          </w:tcPr>
          <w:p w:rsidR="005252E9" w:rsidRDefault="005252E9">
            <w:pPr>
              <w:pStyle w:val="Naslov5"/>
              <w:snapToGrid w:val="0"/>
              <w:jc w:val="center"/>
              <w:rPr>
                <w:rFonts w:ascii="Arial" w:hAnsi="Arial" w:cs="Arial"/>
                <w:b w:val="0"/>
                <w:bCs/>
                <w:sz w:val="20"/>
                <w:szCs w:val="20"/>
                <w:lang w:val="de-DE"/>
              </w:rPr>
            </w:pPr>
          </w:p>
          <w:p w:rsidR="005252E9" w:rsidRDefault="005252E9">
            <w:pPr>
              <w:pStyle w:val="Naslov5"/>
              <w:jc w:val="center"/>
            </w:pPr>
            <w:r>
              <w:rPr>
                <w:rFonts w:ascii="Arial" w:hAnsi="Arial" w:cs="Arial"/>
                <w:b w:val="0"/>
                <w:bCs/>
                <w:sz w:val="20"/>
                <w:szCs w:val="20"/>
                <w:lang w:val="de-DE"/>
              </w:rPr>
              <w:t>DA                                NE</w:t>
            </w:r>
          </w:p>
          <w:p w:rsidR="005252E9" w:rsidRDefault="005252E9">
            <w:pPr>
              <w:rPr>
                <w:rFonts w:ascii="Arial" w:hAnsi="Arial" w:cs="Arial"/>
                <w:b/>
                <w:bCs/>
                <w:sz w:val="20"/>
                <w:szCs w:val="20"/>
                <w:lang w:val="de-DE"/>
              </w:rPr>
            </w:pPr>
          </w:p>
        </w:tc>
      </w:tr>
      <w:tr w:rsidR="005252E9" w:rsidTr="002E4792">
        <w:tc>
          <w:tcPr>
            <w:tcW w:w="2716" w:type="dxa"/>
            <w:tcBorders>
              <w:top w:val="single" w:sz="4" w:space="0" w:color="000000"/>
              <w:left w:val="single" w:sz="4" w:space="0" w:color="000000"/>
              <w:bottom w:val="single" w:sz="4" w:space="0" w:color="000000"/>
              <w:right w:val="single" w:sz="4" w:space="0" w:color="000000"/>
            </w:tcBorders>
            <w:vAlign w:val="center"/>
          </w:tcPr>
          <w:p w:rsidR="005252E9" w:rsidRDefault="005252E9" w:rsidP="002E4792">
            <w:pPr>
              <w:jc w:val="left"/>
            </w:pPr>
            <w:r>
              <w:rPr>
                <w:rFonts w:ascii="Arial" w:hAnsi="Arial" w:cs="Arial"/>
                <w:sz w:val="20"/>
                <w:szCs w:val="20"/>
              </w:rPr>
              <w:t>Davčna številka:</w:t>
            </w:r>
          </w:p>
        </w:tc>
        <w:tc>
          <w:tcPr>
            <w:tcW w:w="453" w:type="dxa"/>
            <w:gridSpan w:val="2"/>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p w:rsidR="005252E9" w:rsidRDefault="005252E9">
            <w:pPr>
              <w:rPr>
                <w:rFonts w:ascii="Arial" w:hAnsi="Arial" w:cs="Arial"/>
                <w:sz w:val="20"/>
                <w:szCs w:val="20"/>
              </w:rPr>
            </w:pPr>
          </w:p>
        </w:tc>
        <w:tc>
          <w:tcPr>
            <w:tcW w:w="453" w:type="dxa"/>
            <w:gridSpan w:val="3"/>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453" w:type="dxa"/>
            <w:gridSpan w:val="3"/>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453" w:type="dxa"/>
            <w:gridSpan w:val="4"/>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453" w:type="dxa"/>
            <w:gridSpan w:val="3"/>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453" w:type="dxa"/>
            <w:gridSpan w:val="3"/>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453" w:type="dxa"/>
            <w:gridSpan w:val="3"/>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453" w:type="dxa"/>
            <w:gridSpan w:val="3"/>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3672" w:type="dxa"/>
            <w:gridSpan w:val="8"/>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rsidTr="002E4792">
        <w:tc>
          <w:tcPr>
            <w:tcW w:w="2716" w:type="dxa"/>
            <w:tcBorders>
              <w:top w:val="single" w:sz="4" w:space="0" w:color="000000"/>
              <w:left w:val="single" w:sz="4" w:space="0" w:color="000000"/>
              <w:bottom w:val="single" w:sz="4" w:space="0" w:color="000000"/>
              <w:right w:val="single" w:sz="4" w:space="0" w:color="000000"/>
            </w:tcBorders>
            <w:vAlign w:val="center"/>
          </w:tcPr>
          <w:p w:rsidR="005252E9" w:rsidRDefault="005252E9" w:rsidP="002E4792">
            <w:pPr>
              <w:jc w:val="left"/>
            </w:pPr>
            <w:r>
              <w:rPr>
                <w:rFonts w:ascii="Arial" w:hAnsi="Arial" w:cs="Arial"/>
                <w:sz w:val="20"/>
                <w:szCs w:val="20"/>
              </w:rPr>
              <w:t>Matična številka (pravna</w:t>
            </w:r>
          </w:p>
          <w:p w:rsidR="005252E9" w:rsidRDefault="005252E9" w:rsidP="002E4792">
            <w:pPr>
              <w:jc w:val="left"/>
            </w:pPr>
            <w:r>
              <w:rPr>
                <w:rFonts w:ascii="Arial" w:hAnsi="Arial" w:cs="Arial"/>
                <w:sz w:val="20"/>
                <w:szCs w:val="20"/>
              </w:rPr>
              <w:t>oseba):</w:t>
            </w:r>
          </w:p>
        </w:tc>
        <w:tc>
          <w:tcPr>
            <w:tcW w:w="517" w:type="dxa"/>
            <w:gridSpan w:val="3"/>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518" w:type="dxa"/>
            <w:gridSpan w:val="3"/>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518" w:type="dxa"/>
            <w:gridSpan w:val="4"/>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517" w:type="dxa"/>
            <w:gridSpan w:val="3"/>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518" w:type="dxa"/>
            <w:gridSpan w:val="4"/>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518" w:type="dxa"/>
            <w:gridSpan w:val="3"/>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518" w:type="dxa"/>
            <w:gridSpan w:val="4"/>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3672" w:type="dxa"/>
            <w:gridSpan w:val="8"/>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rsidTr="002E4792">
        <w:trPr>
          <w:trHeight w:val="553"/>
        </w:trPr>
        <w:tc>
          <w:tcPr>
            <w:tcW w:w="2716" w:type="dxa"/>
            <w:tcBorders>
              <w:top w:val="single" w:sz="4" w:space="0" w:color="000000"/>
              <w:left w:val="single" w:sz="4" w:space="0" w:color="000000"/>
              <w:bottom w:val="single" w:sz="4" w:space="0" w:color="000000"/>
              <w:right w:val="single" w:sz="4" w:space="0" w:color="000000"/>
            </w:tcBorders>
            <w:vAlign w:val="center"/>
          </w:tcPr>
          <w:p w:rsidR="005252E9" w:rsidRDefault="005252E9" w:rsidP="002E4792">
            <w:pPr>
              <w:jc w:val="left"/>
            </w:pPr>
            <w:r>
              <w:rPr>
                <w:rFonts w:ascii="Arial" w:hAnsi="Arial" w:cs="Arial"/>
                <w:sz w:val="20"/>
                <w:szCs w:val="20"/>
              </w:rPr>
              <w:t>Davčni zavezanec (</w:t>
            </w:r>
            <w:r>
              <w:rPr>
                <w:rFonts w:ascii="Arial" w:hAnsi="Arial" w:cs="Arial"/>
                <w:i/>
                <w:sz w:val="20"/>
                <w:szCs w:val="20"/>
              </w:rPr>
              <w:t>obkrožite</w:t>
            </w:r>
            <w:r>
              <w:rPr>
                <w:rFonts w:ascii="Arial" w:hAnsi="Arial" w:cs="Arial"/>
                <w:sz w:val="20"/>
                <w:szCs w:val="20"/>
              </w:rPr>
              <w:t>):</w:t>
            </w:r>
          </w:p>
        </w:tc>
        <w:tc>
          <w:tcPr>
            <w:tcW w:w="7296" w:type="dxa"/>
            <w:gridSpan w:val="32"/>
            <w:tcBorders>
              <w:top w:val="single" w:sz="4" w:space="0" w:color="000000"/>
              <w:left w:val="single" w:sz="4" w:space="0" w:color="000000"/>
              <w:bottom w:val="single" w:sz="4" w:space="0" w:color="000000"/>
              <w:right w:val="single" w:sz="4" w:space="0" w:color="000000"/>
            </w:tcBorders>
            <w:vAlign w:val="center"/>
          </w:tcPr>
          <w:p w:rsidR="005252E9" w:rsidRDefault="005252E9">
            <w:pPr>
              <w:jc w:val="center"/>
            </w:pPr>
            <w:r>
              <w:rPr>
                <w:rFonts w:ascii="Arial" w:hAnsi="Arial" w:cs="Arial"/>
                <w:sz w:val="20"/>
                <w:szCs w:val="20"/>
              </w:rPr>
              <w:t>DA                                NE</w:t>
            </w:r>
          </w:p>
        </w:tc>
      </w:tr>
      <w:tr w:rsidR="00D413A8" w:rsidTr="00D413A8">
        <w:tc>
          <w:tcPr>
            <w:tcW w:w="2716" w:type="dxa"/>
            <w:tcBorders>
              <w:top w:val="single" w:sz="4" w:space="0" w:color="000000"/>
              <w:left w:val="single" w:sz="4" w:space="0" w:color="000000"/>
              <w:bottom w:val="single" w:sz="4" w:space="0" w:color="000000"/>
              <w:right w:val="single" w:sz="4" w:space="0" w:color="000000"/>
            </w:tcBorders>
            <w:vAlign w:val="center"/>
          </w:tcPr>
          <w:p w:rsidR="00D413A8" w:rsidRDefault="00D413A8" w:rsidP="00D413A8">
            <w:pPr>
              <w:pStyle w:val="Glava"/>
              <w:tabs>
                <w:tab w:val="left" w:pos="708"/>
              </w:tabs>
            </w:pPr>
            <w:r>
              <w:rPr>
                <w:rFonts w:ascii="Arial" w:hAnsi="Arial" w:cs="Arial"/>
                <w:sz w:val="20"/>
                <w:szCs w:val="20"/>
              </w:rPr>
              <w:t xml:space="preserve">Številka računa:            </w:t>
            </w:r>
            <w:r>
              <w:rPr>
                <w:rFonts w:ascii="Arial" w:hAnsi="Arial" w:cs="Arial"/>
                <w:b/>
                <w:sz w:val="20"/>
                <w:szCs w:val="20"/>
              </w:rPr>
              <w:t>SI56</w:t>
            </w:r>
          </w:p>
        </w:tc>
        <w:tc>
          <w:tcPr>
            <w:tcW w:w="360" w:type="dxa"/>
            <w:tcBorders>
              <w:top w:val="single" w:sz="12" w:space="0" w:color="000000"/>
              <w:left w:val="single" w:sz="12" w:space="0" w:color="000000"/>
              <w:bottom w:val="single" w:sz="12" w:space="0" w:color="000000"/>
              <w:right w:val="dotted" w:sz="4" w:space="0" w:color="000000"/>
            </w:tcBorders>
            <w:vAlign w:val="center"/>
          </w:tcPr>
          <w:p w:rsidR="00D413A8" w:rsidRPr="00893982" w:rsidRDefault="00D413A8" w:rsidP="00D413A8">
            <w:pPr>
              <w:snapToGrid w:val="0"/>
              <w:rPr>
                <w:rFonts w:ascii="Arial" w:hAnsi="Arial" w:cs="Arial"/>
                <w:sz w:val="20"/>
                <w:szCs w:val="20"/>
              </w:rPr>
            </w:pPr>
          </w:p>
          <w:p w:rsidR="00D413A8" w:rsidRPr="00893982" w:rsidRDefault="00D413A8" w:rsidP="00D413A8">
            <w:pPr>
              <w:snapToGrid w:val="0"/>
              <w:rPr>
                <w:rFonts w:ascii="Arial" w:hAnsi="Arial" w:cs="Arial"/>
                <w:sz w:val="20"/>
                <w:szCs w:val="20"/>
              </w:rPr>
            </w:pPr>
          </w:p>
        </w:tc>
        <w:tc>
          <w:tcPr>
            <w:tcW w:w="361" w:type="dxa"/>
            <w:gridSpan w:val="3"/>
            <w:tcBorders>
              <w:top w:val="single" w:sz="12" w:space="0" w:color="000000"/>
              <w:left w:val="dotted" w:sz="4" w:space="0" w:color="000000"/>
              <w:bottom w:val="single" w:sz="12" w:space="0" w:color="000000"/>
              <w:right w:val="dotted" w:sz="4" w:space="0" w:color="000000"/>
            </w:tcBorders>
            <w:vAlign w:val="center"/>
          </w:tcPr>
          <w:p w:rsidR="00D413A8" w:rsidRPr="00893982" w:rsidRDefault="00D413A8" w:rsidP="00D413A8">
            <w:pPr>
              <w:snapToGrid w:val="0"/>
              <w:rPr>
                <w:rFonts w:ascii="Arial" w:hAnsi="Arial" w:cs="Arial"/>
                <w:sz w:val="20"/>
                <w:szCs w:val="20"/>
              </w:rPr>
            </w:pPr>
          </w:p>
        </w:tc>
        <w:tc>
          <w:tcPr>
            <w:tcW w:w="360" w:type="dxa"/>
            <w:gridSpan w:val="3"/>
            <w:tcBorders>
              <w:top w:val="single" w:sz="12" w:space="0" w:color="000000"/>
              <w:left w:val="dotted" w:sz="4" w:space="0" w:color="000000"/>
              <w:bottom w:val="single" w:sz="12" w:space="0" w:color="000000"/>
              <w:right w:val="dotted" w:sz="4" w:space="0" w:color="000000"/>
            </w:tcBorders>
            <w:vAlign w:val="center"/>
          </w:tcPr>
          <w:p w:rsidR="00D413A8" w:rsidRPr="00893982" w:rsidRDefault="00D413A8" w:rsidP="00D413A8">
            <w:pPr>
              <w:snapToGrid w:val="0"/>
              <w:rPr>
                <w:rFonts w:ascii="Arial" w:hAnsi="Arial" w:cs="Arial"/>
                <w:sz w:val="20"/>
                <w:szCs w:val="20"/>
              </w:rPr>
            </w:pPr>
          </w:p>
        </w:tc>
        <w:tc>
          <w:tcPr>
            <w:tcW w:w="361" w:type="dxa"/>
            <w:gridSpan w:val="2"/>
            <w:tcBorders>
              <w:top w:val="single" w:sz="12" w:space="0" w:color="000000"/>
              <w:left w:val="dotted" w:sz="4" w:space="0" w:color="000000"/>
              <w:bottom w:val="single" w:sz="12" w:space="0" w:color="000000"/>
              <w:right w:val="single" w:sz="12" w:space="0" w:color="000000"/>
            </w:tcBorders>
            <w:vAlign w:val="center"/>
          </w:tcPr>
          <w:p w:rsidR="00D413A8" w:rsidRPr="00893982" w:rsidRDefault="00D413A8" w:rsidP="00D413A8">
            <w:pPr>
              <w:snapToGrid w:val="0"/>
              <w:rPr>
                <w:rFonts w:ascii="Arial" w:hAnsi="Arial" w:cs="Arial"/>
                <w:sz w:val="20"/>
                <w:szCs w:val="20"/>
              </w:rPr>
            </w:pPr>
          </w:p>
        </w:tc>
        <w:tc>
          <w:tcPr>
            <w:tcW w:w="360" w:type="dxa"/>
            <w:gridSpan w:val="2"/>
            <w:tcBorders>
              <w:top w:val="single" w:sz="12" w:space="0" w:color="000000"/>
              <w:left w:val="single" w:sz="12" w:space="0" w:color="000000"/>
              <w:bottom w:val="single" w:sz="12" w:space="0" w:color="000000"/>
              <w:right w:val="dotted" w:sz="4" w:space="0" w:color="000000"/>
            </w:tcBorders>
            <w:vAlign w:val="center"/>
          </w:tcPr>
          <w:p w:rsidR="00D413A8" w:rsidRPr="00893982" w:rsidRDefault="00D413A8" w:rsidP="00D413A8">
            <w:pPr>
              <w:snapToGrid w:val="0"/>
              <w:rPr>
                <w:rFonts w:ascii="Arial" w:hAnsi="Arial" w:cs="Arial"/>
                <w:sz w:val="20"/>
                <w:szCs w:val="20"/>
              </w:rPr>
            </w:pPr>
          </w:p>
        </w:tc>
        <w:tc>
          <w:tcPr>
            <w:tcW w:w="361" w:type="dxa"/>
            <w:gridSpan w:val="3"/>
            <w:tcBorders>
              <w:top w:val="single" w:sz="12" w:space="0" w:color="000000"/>
              <w:left w:val="dotted" w:sz="4" w:space="0" w:color="000000"/>
              <w:bottom w:val="single" w:sz="12" w:space="0" w:color="000000"/>
              <w:right w:val="dotted" w:sz="4" w:space="0" w:color="000000"/>
            </w:tcBorders>
            <w:vAlign w:val="center"/>
          </w:tcPr>
          <w:p w:rsidR="00D413A8" w:rsidRPr="00893982" w:rsidRDefault="00D413A8" w:rsidP="00D413A8">
            <w:pPr>
              <w:jc w:val="center"/>
              <w:rPr>
                <w:rFonts w:ascii="Arial" w:hAnsi="Arial" w:cs="Arial"/>
                <w:sz w:val="20"/>
                <w:szCs w:val="20"/>
              </w:rPr>
            </w:pPr>
          </w:p>
        </w:tc>
        <w:tc>
          <w:tcPr>
            <w:tcW w:w="360" w:type="dxa"/>
            <w:gridSpan w:val="2"/>
            <w:tcBorders>
              <w:top w:val="single" w:sz="12" w:space="0" w:color="000000"/>
              <w:left w:val="dotted" w:sz="4" w:space="0" w:color="000000"/>
              <w:bottom w:val="single" w:sz="12" w:space="0" w:color="000000"/>
              <w:right w:val="dotted" w:sz="4" w:space="0" w:color="000000"/>
            </w:tcBorders>
            <w:vAlign w:val="center"/>
          </w:tcPr>
          <w:p w:rsidR="00D413A8" w:rsidRPr="00893982" w:rsidRDefault="00D413A8" w:rsidP="00D413A8">
            <w:pPr>
              <w:snapToGrid w:val="0"/>
              <w:rPr>
                <w:rFonts w:ascii="Arial" w:hAnsi="Arial" w:cs="Arial"/>
                <w:sz w:val="20"/>
                <w:szCs w:val="20"/>
              </w:rPr>
            </w:pPr>
          </w:p>
        </w:tc>
        <w:tc>
          <w:tcPr>
            <w:tcW w:w="361" w:type="dxa"/>
            <w:gridSpan w:val="3"/>
            <w:tcBorders>
              <w:top w:val="single" w:sz="12" w:space="0" w:color="000000"/>
              <w:left w:val="dotted" w:sz="4" w:space="0" w:color="000000"/>
              <w:bottom w:val="single" w:sz="12" w:space="0" w:color="000000"/>
              <w:right w:val="single" w:sz="12" w:space="0" w:color="000000"/>
            </w:tcBorders>
            <w:vAlign w:val="center"/>
          </w:tcPr>
          <w:p w:rsidR="00D413A8" w:rsidRPr="00893982" w:rsidRDefault="00D413A8" w:rsidP="00D413A8">
            <w:pPr>
              <w:snapToGrid w:val="0"/>
              <w:rPr>
                <w:rFonts w:ascii="Arial" w:hAnsi="Arial" w:cs="Arial"/>
                <w:sz w:val="20"/>
                <w:szCs w:val="20"/>
              </w:rPr>
            </w:pPr>
          </w:p>
        </w:tc>
        <w:tc>
          <w:tcPr>
            <w:tcW w:w="361" w:type="dxa"/>
            <w:gridSpan w:val="3"/>
            <w:tcBorders>
              <w:top w:val="single" w:sz="12" w:space="0" w:color="000000"/>
              <w:left w:val="single" w:sz="12" w:space="0" w:color="000000"/>
              <w:bottom w:val="single" w:sz="12" w:space="0" w:color="000000"/>
              <w:right w:val="dotted" w:sz="4" w:space="0" w:color="000000"/>
            </w:tcBorders>
            <w:vAlign w:val="center"/>
          </w:tcPr>
          <w:p w:rsidR="00D413A8" w:rsidRPr="00893982" w:rsidRDefault="00D413A8" w:rsidP="00D413A8">
            <w:pPr>
              <w:snapToGrid w:val="0"/>
              <w:rPr>
                <w:rFonts w:ascii="Arial" w:hAnsi="Arial" w:cs="Arial"/>
                <w:sz w:val="20"/>
                <w:szCs w:val="20"/>
              </w:rPr>
            </w:pPr>
          </w:p>
        </w:tc>
        <w:tc>
          <w:tcPr>
            <w:tcW w:w="360" w:type="dxa"/>
            <w:tcBorders>
              <w:top w:val="single" w:sz="12" w:space="0" w:color="000000"/>
              <w:left w:val="dotted" w:sz="4" w:space="0" w:color="000000"/>
              <w:bottom w:val="single" w:sz="12" w:space="0" w:color="000000"/>
              <w:right w:val="dotted" w:sz="4" w:space="0" w:color="000000"/>
            </w:tcBorders>
            <w:vAlign w:val="center"/>
          </w:tcPr>
          <w:p w:rsidR="00D413A8" w:rsidRPr="00893982" w:rsidRDefault="00D413A8" w:rsidP="00D413A8">
            <w:pPr>
              <w:snapToGrid w:val="0"/>
              <w:rPr>
                <w:rFonts w:ascii="Arial" w:hAnsi="Arial" w:cs="Arial"/>
                <w:sz w:val="20"/>
                <w:szCs w:val="20"/>
              </w:rPr>
            </w:pPr>
          </w:p>
        </w:tc>
        <w:tc>
          <w:tcPr>
            <w:tcW w:w="361" w:type="dxa"/>
            <w:gridSpan w:val="2"/>
            <w:tcBorders>
              <w:top w:val="single" w:sz="12" w:space="0" w:color="000000"/>
              <w:left w:val="dotted" w:sz="4" w:space="0" w:color="000000"/>
              <w:bottom w:val="single" w:sz="12" w:space="0" w:color="000000"/>
              <w:right w:val="dotted" w:sz="4" w:space="0" w:color="000000"/>
            </w:tcBorders>
            <w:vAlign w:val="center"/>
          </w:tcPr>
          <w:p w:rsidR="00D413A8" w:rsidRPr="00893982" w:rsidRDefault="00D413A8" w:rsidP="00D413A8">
            <w:pPr>
              <w:snapToGrid w:val="0"/>
              <w:rPr>
                <w:rFonts w:ascii="Arial" w:hAnsi="Arial" w:cs="Arial"/>
                <w:sz w:val="20"/>
                <w:szCs w:val="20"/>
              </w:rPr>
            </w:pPr>
          </w:p>
        </w:tc>
        <w:tc>
          <w:tcPr>
            <w:tcW w:w="360" w:type="dxa"/>
            <w:tcBorders>
              <w:top w:val="single" w:sz="12" w:space="0" w:color="000000"/>
              <w:left w:val="dotted" w:sz="4" w:space="0" w:color="000000"/>
              <w:bottom w:val="single" w:sz="12" w:space="0" w:color="000000"/>
              <w:right w:val="single" w:sz="12" w:space="0" w:color="000000"/>
            </w:tcBorders>
            <w:vAlign w:val="center"/>
          </w:tcPr>
          <w:p w:rsidR="00D413A8" w:rsidRPr="00893982" w:rsidRDefault="00D413A8" w:rsidP="00D413A8">
            <w:pPr>
              <w:snapToGrid w:val="0"/>
              <w:rPr>
                <w:rFonts w:ascii="Arial" w:hAnsi="Arial" w:cs="Arial"/>
                <w:sz w:val="20"/>
                <w:szCs w:val="20"/>
              </w:rPr>
            </w:pPr>
          </w:p>
        </w:tc>
        <w:tc>
          <w:tcPr>
            <w:tcW w:w="361" w:type="dxa"/>
            <w:tcBorders>
              <w:top w:val="single" w:sz="12" w:space="0" w:color="000000"/>
              <w:left w:val="single" w:sz="12" w:space="0" w:color="000000"/>
              <w:bottom w:val="single" w:sz="12" w:space="0" w:color="000000"/>
              <w:right w:val="dotted" w:sz="4" w:space="0" w:color="000000"/>
            </w:tcBorders>
            <w:vAlign w:val="center"/>
          </w:tcPr>
          <w:p w:rsidR="00D413A8" w:rsidRPr="00893982" w:rsidRDefault="00D413A8" w:rsidP="00D413A8">
            <w:pPr>
              <w:snapToGrid w:val="0"/>
              <w:rPr>
                <w:rFonts w:ascii="Arial" w:hAnsi="Arial" w:cs="Arial"/>
                <w:sz w:val="20"/>
                <w:szCs w:val="20"/>
              </w:rPr>
            </w:pPr>
          </w:p>
        </w:tc>
        <w:tc>
          <w:tcPr>
            <w:tcW w:w="360" w:type="dxa"/>
            <w:gridSpan w:val="2"/>
            <w:tcBorders>
              <w:top w:val="single" w:sz="12" w:space="0" w:color="000000"/>
              <w:left w:val="dotted" w:sz="4" w:space="0" w:color="000000"/>
              <w:bottom w:val="single" w:sz="12" w:space="0" w:color="000000"/>
              <w:right w:val="dotted" w:sz="4" w:space="0" w:color="000000"/>
            </w:tcBorders>
            <w:vAlign w:val="center"/>
          </w:tcPr>
          <w:p w:rsidR="00D413A8" w:rsidRPr="00893982" w:rsidRDefault="00D413A8" w:rsidP="00D413A8">
            <w:pPr>
              <w:snapToGrid w:val="0"/>
              <w:rPr>
                <w:rFonts w:ascii="Arial" w:hAnsi="Arial" w:cs="Arial"/>
                <w:sz w:val="20"/>
                <w:szCs w:val="20"/>
              </w:rPr>
            </w:pPr>
          </w:p>
        </w:tc>
        <w:tc>
          <w:tcPr>
            <w:tcW w:w="361" w:type="dxa"/>
            <w:tcBorders>
              <w:top w:val="single" w:sz="12" w:space="0" w:color="000000"/>
              <w:left w:val="dotted" w:sz="4" w:space="0" w:color="000000"/>
              <w:bottom w:val="single" w:sz="12" w:space="0" w:color="000000"/>
              <w:right w:val="single" w:sz="12" w:space="0" w:color="000000"/>
            </w:tcBorders>
            <w:vAlign w:val="center"/>
          </w:tcPr>
          <w:p w:rsidR="00D413A8" w:rsidRPr="00893982" w:rsidRDefault="00D413A8" w:rsidP="00D413A8">
            <w:pPr>
              <w:snapToGrid w:val="0"/>
              <w:rPr>
                <w:rFonts w:ascii="Arial" w:hAnsi="Arial" w:cs="Arial"/>
                <w:sz w:val="20"/>
                <w:szCs w:val="20"/>
              </w:rPr>
            </w:pPr>
          </w:p>
        </w:tc>
        <w:tc>
          <w:tcPr>
            <w:tcW w:w="361" w:type="dxa"/>
            <w:tcBorders>
              <w:top w:val="single" w:sz="4" w:space="0" w:color="000000"/>
              <w:left w:val="single" w:sz="4" w:space="0" w:color="000000"/>
              <w:bottom w:val="single" w:sz="4" w:space="0" w:color="000000"/>
              <w:right w:val="single" w:sz="4" w:space="0" w:color="FFFFFF" w:themeColor="background1"/>
            </w:tcBorders>
            <w:vAlign w:val="center"/>
          </w:tcPr>
          <w:p w:rsidR="00D413A8" w:rsidRPr="00893982" w:rsidRDefault="00D413A8" w:rsidP="00D413A8">
            <w:pPr>
              <w:snapToGrid w:val="0"/>
              <w:rPr>
                <w:rFonts w:ascii="Arial" w:hAnsi="Arial" w:cs="Arial"/>
                <w:sz w:val="20"/>
                <w:szCs w:val="20"/>
              </w:rPr>
            </w:pPr>
          </w:p>
          <w:p w:rsidR="00D413A8" w:rsidRPr="00893982" w:rsidRDefault="00D413A8" w:rsidP="00D413A8">
            <w:pPr>
              <w:snapToGrid w:val="0"/>
              <w:rPr>
                <w:rFonts w:ascii="Arial" w:hAnsi="Arial" w:cs="Arial"/>
                <w:sz w:val="20"/>
                <w:szCs w:val="20"/>
              </w:rPr>
            </w:pPr>
          </w:p>
        </w:tc>
        <w:tc>
          <w:tcPr>
            <w:tcW w:w="1527" w:type="dxa"/>
            <w:tcBorders>
              <w:top w:val="single" w:sz="4" w:space="0" w:color="000000"/>
              <w:left w:val="single" w:sz="4" w:space="0" w:color="FFFFFF" w:themeColor="background1"/>
              <w:bottom w:val="single" w:sz="4" w:space="0" w:color="000000"/>
              <w:right w:val="single" w:sz="4" w:space="0" w:color="000000"/>
            </w:tcBorders>
          </w:tcPr>
          <w:p w:rsidR="00D413A8" w:rsidRDefault="00D413A8" w:rsidP="00D413A8">
            <w:pPr>
              <w:snapToGrid w:val="0"/>
              <w:rPr>
                <w:rFonts w:ascii="Arial" w:hAnsi="Arial" w:cs="Arial"/>
                <w:sz w:val="20"/>
                <w:szCs w:val="20"/>
              </w:rPr>
            </w:pPr>
          </w:p>
        </w:tc>
      </w:tr>
      <w:tr w:rsidR="00D413A8" w:rsidTr="002E4792">
        <w:trPr>
          <w:trHeight w:val="511"/>
        </w:trPr>
        <w:tc>
          <w:tcPr>
            <w:tcW w:w="2716" w:type="dxa"/>
            <w:tcBorders>
              <w:top w:val="single" w:sz="4" w:space="0" w:color="000000"/>
              <w:left w:val="single" w:sz="4" w:space="0" w:color="000000"/>
              <w:bottom w:val="single" w:sz="4" w:space="0" w:color="000000"/>
              <w:right w:val="single" w:sz="4" w:space="0" w:color="000000"/>
            </w:tcBorders>
            <w:vAlign w:val="center"/>
          </w:tcPr>
          <w:p w:rsidR="00D413A8" w:rsidRDefault="00D413A8" w:rsidP="00D413A8">
            <w:pPr>
              <w:jc w:val="left"/>
            </w:pPr>
            <w:r>
              <w:rPr>
                <w:rFonts w:ascii="Arial" w:hAnsi="Arial" w:cs="Arial"/>
                <w:sz w:val="20"/>
                <w:szCs w:val="20"/>
              </w:rPr>
              <w:t>Banka, pri kateri je odprt</w:t>
            </w:r>
          </w:p>
          <w:p w:rsidR="00D413A8" w:rsidRDefault="00D413A8" w:rsidP="00D413A8">
            <w:pPr>
              <w:jc w:val="left"/>
            </w:pPr>
            <w:r>
              <w:rPr>
                <w:rFonts w:ascii="Arial" w:hAnsi="Arial" w:cs="Arial"/>
                <w:sz w:val="20"/>
                <w:szCs w:val="20"/>
              </w:rPr>
              <w:t>račun:</w:t>
            </w:r>
          </w:p>
        </w:tc>
        <w:tc>
          <w:tcPr>
            <w:tcW w:w="7296" w:type="dxa"/>
            <w:gridSpan w:val="32"/>
            <w:tcBorders>
              <w:top w:val="single" w:sz="4" w:space="0" w:color="000000"/>
              <w:left w:val="single" w:sz="4" w:space="0" w:color="000000"/>
              <w:bottom w:val="single" w:sz="4" w:space="0" w:color="000000"/>
              <w:right w:val="single" w:sz="4" w:space="0" w:color="000000"/>
            </w:tcBorders>
          </w:tcPr>
          <w:p w:rsidR="00D413A8" w:rsidRDefault="00D413A8" w:rsidP="00D413A8">
            <w:pPr>
              <w:snapToGrid w:val="0"/>
              <w:rPr>
                <w:rFonts w:ascii="Arial" w:hAnsi="Arial" w:cs="Arial"/>
                <w:sz w:val="20"/>
                <w:szCs w:val="20"/>
              </w:rPr>
            </w:pPr>
          </w:p>
        </w:tc>
      </w:tr>
    </w:tbl>
    <w:p w:rsidR="002E4792" w:rsidRDefault="002E4792">
      <w:pPr>
        <w:rPr>
          <w:rFonts w:ascii="Arial" w:hAnsi="Arial" w:cs="Arial"/>
          <w:sz w:val="16"/>
          <w:szCs w:val="16"/>
        </w:rPr>
      </w:pPr>
    </w:p>
    <w:p w:rsidR="002F4105" w:rsidRPr="002F4105" w:rsidRDefault="002F4105" w:rsidP="002F4105">
      <w:pPr>
        <w:rPr>
          <w:sz w:val="28"/>
          <w:szCs w:val="28"/>
        </w:rPr>
      </w:pPr>
      <w:r w:rsidRPr="002F4105">
        <w:rPr>
          <w:rFonts w:ascii="Arial" w:hAnsi="Arial" w:cs="Arial"/>
          <w:sz w:val="18"/>
          <w:szCs w:val="18"/>
        </w:rPr>
        <w:t xml:space="preserve">/Opomba: Vlagatelj mora imeti v času oddaje vloge v lasti ali zakupu najmanj 1 ha primerljivih kmetijskih površin, ki ležijo na območju občine Idrija. </w:t>
      </w:r>
    </w:p>
    <w:p w:rsidR="008D1200" w:rsidRDefault="008D1200">
      <w:pPr>
        <w:suppressAutoHyphens w:val="0"/>
        <w:jc w:val="left"/>
        <w:rPr>
          <w:rFonts w:ascii="Arial" w:hAnsi="Arial" w:cs="Arial"/>
          <w:sz w:val="16"/>
          <w:szCs w:val="16"/>
        </w:rPr>
      </w:pPr>
    </w:p>
    <w:p w:rsidR="008D1200" w:rsidRDefault="008D1200">
      <w:pPr>
        <w:suppressAutoHyphens w:val="0"/>
        <w:jc w:val="left"/>
        <w:rPr>
          <w:rFonts w:ascii="Arial" w:hAnsi="Arial" w:cs="Arial"/>
          <w:sz w:val="16"/>
          <w:szCs w:val="16"/>
        </w:rPr>
      </w:pPr>
    </w:p>
    <w:tbl>
      <w:tblPr>
        <w:tblW w:w="10012" w:type="dxa"/>
        <w:tblLayout w:type="fixed"/>
        <w:tblCellMar>
          <w:left w:w="70" w:type="dxa"/>
          <w:right w:w="70" w:type="dxa"/>
        </w:tblCellMar>
        <w:tblLook w:val="0000" w:firstRow="0" w:lastRow="0" w:firstColumn="0" w:lastColumn="0" w:noHBand="0" w:noVBand="0"/>
      </w:tblPr>
      <w:tblGrid>
        <w:gridCol w:w="7792"/>
        <w:gridCol w:w="2220"/>
      </w:tblGrid>
      <w:tr w:rsidR="008D1200" w:rsidTr="00BA708C">
        <w:tc>
          <w:tcPr>
            <w:tcW w:w="7792"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rsidR="008D1200" w:rsidRDefault="00197D33" w:rsidP="008D1200">
            <w:pPr>
              <w:jc w:val="left"/>
            </w:pPr>
            <w:bookmarkStart w:id="0" w:name="_Hlk220930316"/>
            <w:r w:rsidRPr="00197D33">
              <w:rPr>
                <w:rFonts w:ascii="Arial" w:hAnsi="Arial" w:cs="Arial"/>
                <w:sz w:val="20"/>
                <w:szCs w:val="20"/>
              </w:rPr>
              <w:t>Prijavitelj soglaša, da se vsa obvestila, pozivi, odločitve in druga pisanja v zvezi s tem razpisom vročajo in pošiljajo po elektronski pošti na e-naslov, naveden v prijavi, ter da se šteje, da so bila vročena z dnem odpreme</w:t>
            </w:r>
            <w:r>
              <w:rPr>
                <w:rFonts w:ascii="Arial" w:hAnsi="Arial" w:cs="Arial"/>
                <w:sz w:val="20"/>
                <w:szCs w:val="20"/>
              </w:rPr>
              <w:t xml:space="preserve"> </w:t>
            </w:r>
            <w:r w:rsidR="008D1200" w:rsidRPr="00197D33">
              <w:rPr>
                <w:rFonts w:ascii="Arial" w:hAnsi="Arial" w:cs="Arial"/>
                <w:sz w:val="20"/>
                <w:szCs w:val="20"/>
              </w:rPr>
              <w:t>(</w:t>
            </w:r>
            <w:r w:rsidR="008D1200" w:rsidRPr="00197D33">
              <w:rPr>
                <w:rFonts w:ascii="Arial" w:hAnsi="Arial" w:cs="Arial"/>
                <w:i/>
                <w:sz w:val="18"/>
                <w:szCs w:val="18"/>
              </w:rPr>
              <w:t>obkrožite)</w:t>
            </w:r>
            <w:r w:rsidR="008D1200" w:rsidRPr="00197D33">
              <w:rPr>
                <w:rFonts w:ascii="Arial" w:hAnsi="Arial" w:cs="Arial"/>
                <w:sz w:val="20"/>
                <w:szCs w:val="20"/>
              </w:rPr>
              <w:t>:</w:t>
            </w:r>
          </w:p>
        </w:tc>
        <w:tc>
          <w:tcPr>
            <w:tcW w:w="2220"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rsidR="008D1200" w:rsidRDefault="008D1200" w:rsidP="00BE235A">
            <w:pPr>
              <w:pStyle w:val="Naslov5"/>
              <w:snapToGrid w:val="0"/>
              <w:jc w:val="center"/>
              <w:rPr>
                <w:rFonts w:ascii="Arial" w:hAnsi="Arial" w:cs="Arial"/>
                <w:b w:val="0"/>
                <w:bCs/>
                <w:sz w:val="20"/>
                <w:szCs w:val="20"/>
                <w:lang w:val="de-DE"/>
              </w:rPr>
            </w:pPr>
          </w:p>
          <w:p w:rsidR="008D1200" w:rsidRDefault="008D1200" w:rsidP="00BE235A">
            <w:pPr>
              <w:pStyle w:val="Naslov5"/>
              <w:jc w:val="center"/>
            </w:pPr>
            <w:r>
              <w:rPr>
                <w:rFonts w:ascii="Arial" w:hAnsi="Arial" w:cs="Arial"/>
                <w:b w:val="0"/>
                <w:bCs/>
                <w:sz w:val="20"/>
                <w:szCs w:val="20"/>
                <w:lang w:val="de-DE"/>
              </w:rPr>
              <w:t>DA                    NE</w:t>
            </w:r>
          </w:p>
          <w:p w:rsidR="008D1200" w:rsidRDefault="008D1200" w:rsidP="00BE235A">
            <w:pPr>
              <w:rPr>
                <w:rFonts w:ascii="Arial" w:hAnsi="Arial" w:cs="Arial"/>
                <w:b/>
                <w:bCs/>
                <w:sz w:val="20"/>
                <w:szCs w:val="20"/>
                <w:lang w:val="de-DE"/>
              </w:rPr>
            </w:pPr>
          </w:p>
        </w:tc>
      </w:tr>
      <w:bookmarkEnd w:id="0"/>
    </w:tbl>
    <w:p w:rsidR="002E4792" w:rsidRDefault="002E4792">
      <w:pPr>
        <w:suppressAutoHyphens w:val="0"/>
        <w:jc w:val="left"/>
        <w:rPr>
          <w:rFonts w:ascii="Arial" w:hAnsi="Arial" w:cs="Arial"/>
          <w:sz w:val="16"/>
          <w:szCs w:val="16"/>
        </w:rPr>
      </w:pPr>
      <w:r>
        <w:rPr>
          <w:rFonts w:ascii="Arial" w:hAnsi="Arial" w:cs="Arial"/>
          <w:sz w:val="16"/>
          <w:szCs w:val="16"/>
        </w:rPr>
        <w:br w:type="page"/>
      </w:r>
    </w:p>
    <w:tbl>
      <w:tblPr>
        <w:tblW w:w="10013" w:type="dxa"/>
        <w:tblLayout w:type="fixed"/>
        <w:tblLook w:val="0000" w:firstRow="0" w:lastRow="0" w:firstColumn="0" w:lastColumn="0" w:noHBand="0" w:noVBand="0"/>
      </w:tblPr>
      <w:tblGrid>
        <w:gridCol w:w="10013"/>
      </w:tblGrid>
      <w:tr w:rsidR="005252E9" w:rsidTr="002E4792">
        <w:trPr>
          <w:trHeight w:val="471"/>
        </w:trPr>
        <w:tc>
          <w:tcPr>
            <w:tcW w:w="10013" w:type="dxa"/>
            <w:tcBorders>
              <w:top w:val="single" w:sz="4" w:space="0" w:color="000000"/>
              <w:left w:val="single" w:sz="4" w:space="0" w:color="000000"/>
              <w:bottom w:val="single" w:sz="4" w:space="0" w:color="000000"/>
              <w:right w:val="single" w:sz="4" w:space="0" w:color="000000"/>
            </w:tcBorders>
          </w:tcPr>
          <w:p w:rsidR="005252E9" w:rsidRDefault="005252E9">
            <w:pPr>
              <w:pStyle w:val="Naslov1"/>
            </w:pPr>
            <w:r>
              <w:rPr>
                <w:rFonts w:ascii="Arial" w:hAnsi="Arial" w:cs="Arial"/>
              </w:rPr>
              <w:lastRenderedPageBreak/>
              <w:t>2. OSNOVNI PODATKI O NALOŽBI</w:t>
            </w:r>
            <w:r w:rsidR="002F4105">
              <w:rPr>
                <w:rFonts w:ascii="Arial" w:hAnsi="Arial" w:cs="Arial"/>
              </w:rPr>
              <w:t xml:space="preserve">, </w:t>
            </w:r>
            <w:r>
              <w:rPr>
                <w:rFonts w:ascii="Arial" w:hAnsi="Arial" w:cs="Arial"/>
              </w:rPr>
              <w:t xml:space="preserve">ČASU IZVEDBE IN PREDVIDENIH STROŠKIH                                                                     </w:t>
            </w:r>
          </w:p>
        </w:tc>
      </w:tr>
    </w:tbl>
    <w:p w:rsidR="005252E9" w:rsidRDefault="005252E9">
      <w:pPr>
        <w:rPr>
          <w:rFonts w:ascii="Arial" w:hAnsi="Arial" w:cs="Arial"/>
          <w:sz w:val="20"/>
          <w:szCs w:val="20"/>
        </w:rPr>
      </w:pPr>
    </w:p>
    <w:p w:rsidR="005252E9" w:rsidRDefault="005252E9">
      <w:pPr>
        <w:rPr>
          <w:rFonts w:ascii="Arial" w:hAnsi="Arial" w:cs="Arial"/>
          <w:sz w:val="20"/>
          <w:szCs w:val="20"/>
        </w:rPr>
      </w:pPr>
    </w:p>
    <w:p w:rsidR="005252E9" w:rsidRPr="002F4105" w:rsidRDefault="005252E9" w:rsidP="002F4105">
      <w:pPr>
        <w:pStyle w:val="Glava"/>
        <w:spacing w:after="240"/>
        <w:rPr>
          <w:bCs/>
        </w:rPr>
      </w:pPr>
      <w:r w:rsidRPr="002F4105">
        <w:rPr>
          <w:rFonts w:ascii="Arial" w:hAnsi="Arial" w:cs="Arial"/>
          <w:b/>
          <w:sz w:val="22"/>
          <w:szCs w:val="22"/>
        </w:rPr>
        <w:t xml:space="preserve">A. Vrsta naložbe </w:t>
      </w:r>
      <w:r w:rsidRPr="002F4105">
        <w:rPr>
          <w:rFonts w:ascii="Arial" w:hAnsi="Arial" w:cs="Arial"/>
          <w:bCs/>
          <w:sz w:val="20"/>
          <w:szCs w:val="20"/>
        </w:rPr>
        <w:t>(ustrezno označite, vpišite):</w:t>
      </w:r>
    </w:p>
    <w:tbl>
      <w:tblPr>
        <w:tblW w:w="0" w:type="auto"/>
        <w:tblLayout w:type="fixed"/>
        <w:tblLook w:val="0000" w:firstRow="0" w:lastRow="0" w:firstColumn="0" w:lastColumn="0" w:noHBand="0" w:noVBand="0"/>
      </w:tblPr>
      <w:tblGrid>
        <w:gridCol w:w="10013"/>
      </w:tblGrid>
      <w:tr w:rsidR="005252E9">
        <w:trPr>
          <w:trHeight w:val="276"/>
        </w:trPr>
        <w:tc>
          <w:tcPr>
            <w:tcW w:w="10013" w:type="dxa"/>
            <w:tcBorders>
              <w:top w:val="single" w:sz="4" w:space="0" w:color="000000"/>
              <w:left w:val="single" w:sz="4" w:space="0" w:color="000000"/>
              <w:bottom w:val="single" w:sz="4" w:space="0" w:color="000000"/>
              <w:right w:val="single" w:sz="4" w:space="0" w:color="000000"/>
            </w:tcBorders>
          </w:tcPr>
          <w:p w:rsidR="005252E9" w:rsidRDefault="005252E9">
            <w:pPr>
              <w:spacing w:line="360" w:lineRule="auto"/>
            </w:pPr>
            <w:r>
              <w:rPr>
                <w:rFonts w:ascii="Arial" w:eastAsia="Arial" w:hAnsi="Arial" w:cs="Arial"/>
                <w:sz w:val="20"/>
                <w:szCs w:val="20"/>
              </w:rPr>
              <w:t xml:space="preserve"> </w:t>
            </w:r>
            <w:r>
              <w:rPr>
                <w:rFonts w:ascii="Arial" w:hAnsi="Arial" w:cs="Arial"/>
                <w:b/>
                <w:sz w:val="20"/>
                <w:szCs w:val="20"/>
              </w:rPr>
              <w:t>1. Podukrep 1.1.: Posodabljanje kmetijskih gospodarstev:</w:t>
            </w:r>
          </w:p>
          <w:p w:rsidR="002F4105" w:rsidRPr="002F4105" w:rsidRDefault="002F4105" w:rsidP="002F4105">
            <w:pPr>
              <w:numPr>
                <w:ilvl w:val="0"/>
                <w:numId w:val="9"/>
              </w:numPr>
              <w:suppressAutoHyphens w:val="0"/>
              <w:overflowPunct w:val="0"/>
              <w:autoSpaceDE w:val="0"/>
              <w:autoSpaceDN w:val="0"/>
              <w:adjustRightInd w:val="0"/>
              <w:spacing w:line="360" w:lineRule="auto"/>
              <w:rPr>
                <w:rFonts w:ascii="Arial" w:hAnsi="Arial" w:cs="Arial"/>
                <w:sz w:val="20"/>
                <w:szCs w:val="20"/>
              </w:rPr>
            </w:pPr>
            <w:r w:rsidRPr="002F4105">
              <w:rPr>
                <w:rFonts w:ascii="Arial" w:hAnsi="Arial" w:cs="Arial"/>
                <w:sz w:val="20"/>
                <w:szCs w:val="20"/>
              </w:rPr>
              <w:t>stroški gradnje, nakupa ali izboljšanja nepremičnin na kmetijskem gospodarstvu; nakup zemljišč je upravičen v obsegu do 10 % skupnih upravičenih stroškov zadevne dejavnosti</w:t>
            </w:r>
            <w:r w:rsidR="00F943CB">
              <w:rPr>
                <w:rFonts w:ascii="Arial" w:hAnsi="Arial" w:cs="Arial"/>
                <w:sz w:val="20"/>
                <w:szCs w:val="20"/>
              </w:rPr>
              <w:t>,</w:t>
            </w:r>
          </w:p>
          <w:p w:rsidR="005252E9" w:rsidRDefault="005252E9" w:rsidP="002F4105">
            <w:pPr>
              <w:numPr>
                <w:ilvl w:val="0"/>
                <w:numId w:val="9"/>
              </w:numPr>
              <w:spacing w:line="360" w:lineRule="auto"/>
            </w:pPr>
            <w:r>
              <w:rPr>
                <w:rFonts w:ascii="Arial" w:hAnsi="Arial" w:cs="Arial"/>
                <w:sz w:val="20"/>
                <w:szCs w:val="20"/>
              </w:rPr>
              <w:t xml:space="preserve">stroški nakupa </w:t>
            </w:r>
            <w:r w:rsidR="002F4105">
              <w:rPr>
                <w:rFonts w:ascii="Arial" w:hAnsi="Arial" w:cs="Arial"/>
                <w:sz w:val="20"/>
                <w:szCs w:val="20"/>
              </w:rPr>
              <w:t xml:space="preserve">nove </w:t>
            </w:r>
            <w:r>
              <w:rPr>
                <w:rFonts w:ascii="Arial" w:hAnsi="Arial" w:cs="Arial"/>
                <w:sz w:val="20"/>
                <w:szCs w:val="20"/>
              </w:rPr>
              <w:t>kmetijske mehanizacije</w:t>
            </w:r>
            <w:r w:rsidR="00F943CB">
              <w:rPr>
                <w:rFonts w:ascii="Arial" w:hAnsi="Arial" w:cs="Arial"/>
                <w:sz w:val="20"/>
                <w:szCs w:val="20"/>
              </w:rPr>
              <w:t>,</w:t>
            </w:r>
          </w:p>
          <w:p w:rsidR="005252E9" w:rsidRDefault="005252E9" w:rsidP="002F4105">
            <w:pPr>
              <w:numPr>
                <w:ilvl w:val="0"/>
                <w:numId w:val="9"/>
              </w:numPr>
              <w:spacing w:line="360" w:lineRule="auto"/>
            </w:pPr>
            <w:r>
              <w:rPr>
                <w:rFonts w:ascii="Arial" w:hAnsi="Arial" w:cs="Arial"/>
                <w:sz w:val="20"/>
                <w:szCs w:val="20"/>
              </w:rPr>
              <w:t>stroški opreme hlevov in gospodarskih poslopij</w:t>
            </w:r>
            <w:r w:rsidR="00F943CB">
              <w:rPr>
                <w:rFonts w:ascii="Arial" w:hAnsi="Arial" w:cs="Arial"/>
                <w:sz w:val="20"/>
                <w:szCs w:val="20"/>
              </w:rPr>
              <w:t>,</w:t>
            </w:r>
          </w:p>
          <w:p w:rsidR="005252E9" w:rsidRPr="00BD4266" w:rsidRDefault="005252E9" w:rsidP="002F4105">
            <w:pPr>
              <w:numPr>
                <w:ilvl w:val="0"/>
                <w:numId w:val="9"/>
              </w:numPr>
              <w:spacing w:line="360" w:lineRule="auto"/>
            </w:pPr>
            <w:r>
              <w:rPr>
                <w:rFonts w:ascii="Arial" w:hAnsi="Arial" w:cs="Arial"/>
                <w:sz w:val="20"/>
                <w:szCs w:val="20"/>
              </w:rPr>
              <w:t>stroški nakupa rastlinjaka, montaže ter opreme v rastlinjaku</w:t>
            </w:r>
            <w:r w:rsidRPr="00BD4266">
              <w:rPr>
                <w:rFonts w:ascii="Arial" w:hAnsi="Arial" w:cs="Arial"/>
                <w:sz w:val="20"/>
                <w:szCs w:val="20"/>
              </w:rPr>
              <w:t>, z izjemo namakalnih naprav</w:t>
            </w:r>
          </w:p>
          <w:p w:rsidR="005252E9" w:rsidRDefault="005252E9" w:rsidP="002F4105">
            <w:pPr>
              <w:numPr>
                <w:ilvl w:val="0"/>
                <w:numId w:val="9"/>
              </w:numPr>
              <w:spacing w:line="360" w:lineRule="auto"/>
            </w:pPr>
            <w:r>
              <w:rPr>
                <w:rFonts w:ascii="Arial" w:hAnsi="Arial" w:cs="Arial"/>
                <w:sz w:val="20"/>
                <w:szCs w:val="20"/>
              </w:rPr>
              <w:t>stroški nakupa in postavitev zaščite pred neugodnimi vremenskimi razmerami (</w:t>
            </w:r>
            <w:r w:rsidR="00F943CB" w:rsidRPr="00F943CB">
              <w:rPr>
                <w:rFonts w:ascii="Arial" w:hAnsi="Arial" w:cs="Arial"/>
                <w:bCs/>
                <w:sz w:val="20"/>
                <w:szCs w:val="20"/>
              </w:rPr>
              <w:t xml:space="preserve">preventivni ukrepi, npr. </w:t>
            </w:r>
            <w:r>
              <w:rPr>
                <w:rFonts w:ascii="Arial" w:hAnsi="Arial" w:cs="Arial"/>
                <w:sz w:val="20"/>
                <w:szCs w:val="20"/>
              </w:rPr>
              <w:t>protitočne mreže)</w:t>
            </w:r>
            <w:r w:rsidR="00F943CB">
              <w:rPr>
                <w:rFonts w:ascii="Arial" w:hAnsi="Arial" w:cs="Arial"/>
                <w:sz w:val="20"/>
                <w:szCs w:val="20"/>
              </w:rPr>
              <w:t>,</w:t>
            </w:r>
          </w:p>
          <w:p w:rsidR="005252E9" w:rsidRDefault="005252E9" w:rsidP="002F4105">
            <w:pPr>
              <w:numPr>
                <w:ilvl w:val="0"/>
                <w:numId w:val="9"/>
              </w:numPr>
              <w:spacing w:line="360" w:lineRule="auto"/>
            </w:pPr>
            <w:r>
              <w:rPr>
                <w:rFonts w:ascii="Arial" w:hAnsi="Arial" w:cs="Arial"/>
                <w:sz w:val="20"/>
                <w:szCs w:val="20"/>
              </w:rPr>
              <w:t>stroški nakupa računalniške programske opreme, patentov, licenc, avtorskih pravic in blagovnih znamk</w:t>
            </w:r>
            <w:r w:rsidR="00F943CB">
              <w:rPr>
                <w:rFonts w:ascii="Arial" w:hAnsi="Arial" w:cs="Arial"/>
                <w:sz w:val="20"/>
                <w:szCs w:val="20"/>
              </w:rPr>
              <w:t>.</w:t>
            </w:r>
          </w:p>
          <w:p w:rsidR="00F943CB" w:rsidRDefault="00F943CB">
            <w:pPr>
              <w:spacing w:line="360" w:lineRule="auto"/>
              <w:rPr>
                <w:rFonts w:ascii="Arial" w:hAnsi="Arial" w:cs="Arial"/>
                <w:b/>
                <w:sz w:val="20"/>
                <w:szCs w:val="20"/>
              </w:rPr>
            </w:pPr>
          </w:p>
          <w:p w:rsidR="005252E9" w:rsidRDefault="005252E9">
            <w:pPr>
              <w:spacing w:line="360" w:lineRule="auto"/>
            </w:pPr>
            <w:r>
              <w:rPr>
                <w:rFonts w:ascii="Arial" w:hAnsi="Arial" w:cs="Arial"/>
                <w:b/>
                <w:sz w:val="20"/>
                <w:szCs w:val="20"/>
              </w:rPr>
              <w:t>Podukrep 1.2.: Urejanje kmetijskih zemljišč in pašnikov</w:t>
            </w:r>
          </w:p>
          <w:p w:rsidR="005252E9" w:rsidRDefault="005252E9" w:rsidP="002F4105">
            <w:pPr>
              <w:numPr>
                <w:ilvl w:val="0"/>
                <w:numId w:val="9"/>
              </w:numPr>
              <w:spacing w:line="360" w:lineRule="auto"/>
            </w:pPr>
            <w:r>
              <w:rPr>
                <w:rFonts w:ascii="Arial" w:hAnsi="Arial" w:cs="Arial"/>
                <w:sz w:val="20"/>
                <w:szCs w:val="20"/>
              </w:rPr>
              <w:t>stroški izdelave načrta ureditve kmetijskega zemljišča (nezahtevne agromelioracije, pašniki)</w:t>
            </w:r>
            <w:r w:rsidR="00F943CB">
              <w:rPr>
                <w:rFonts w:ascii="Arial" w:hAnsi="Arial" w:cs="Arial"/>
                <w:sz w:val="20"/>
                <w:szCs w:val="20"/>
              </w:rPr>
              <w:t>,</w:t>
            </w:r>
          </w:p>
          <w:p w:rsidR="005252E9" w:rsidRDefault="005252E9" w:rsidP="002F4105">
            <w:pPr>
              <w:numPr>
                <w:ilvl w:val="0"/>
                <w:numId w:val="9"/>
              </w:numPr>
              <w:spacing w:line="360" w:lineRule="auto"/>
            </w:pPr>
            <w:r>
              <w:rPr>
                <w:rFonts w:ascii="Arial" w:hAnsi="Arial" w:cs="Arial"/>
                <w:sz w:val="20"/>
                <w:szCs w:val="20"/>
              </w:rPr>
              <w:t>stroški izvedbe del za nezahtevne agromelioracije</w:t>
            </w:r>
            <w:r w:rsidR="00F943CB">
              <w:rPr>
                <w:rFonts w:ascii="Arial" w:hAnsi="Arial" w:cs="Arial"/>
                <w:sz w:val="20"/>
                <w:szCs w:val="20"/>
              </w:rPr>
              <w:t>,</w:t>
            </w:r>
          </w:p>
          <w:p w:rsidR="005252E9" w:rsidRDefault="005252E9" w:rsidP="002F4105">
            <w:pPr>
              <w:numPr>
                <w:ilvl w:val="0"/>
                <w:numId w:val="9"/>
              </w:numPr>
              <w:spacing w:line="360" w:lineRule="auto"/>
            </w:pPr>
            <w:r>
              <w:rPr>
                <w:rFonts w:ascii="Arial" w:hAnsi="Arial" w:cs="Arial"/>
                <w:sz w:val="20"/>
                <w:szCs w:val="20"/>
              </w:rPr>
              <w:t>stroški nakupa opreme za ograditev in pregraditev pašnikov z ograjo</w:t>
            </w:r>
            <w:r w:rsidR="00F943CB">
              <w:rPr>
                <w:rFonts w:ascii="Arial" w:hAnsi="Arial" w:cs="Arial"/>
                <w:sz w:val="20"/>
                <w:szCs w:val="20"/>
              </w:rPr>
              <w:t>,</w:t>
            </w:r>
          </w:p>
          <w:p w:rsidR="005252E9" w:rsidRDefault="005252E9" w:rsidP="002F4105">
            <w:pPr>
              <w:numPr>
                <w:ilvl w:val="0"/>
                <w:numId w:val="9"/>
              </w:numPr>
              <w:spacing w:line="360" w:lineRule="auto"/>
            </w:pPr>
            <w:r>
              <w:rPr>
                <w:rFonts w:ascii="Arial" w:hAnsi="Arial" w:cs="Arial"/>
                <w:sz w:val="20"/>
                <w:szCs w:val="20"/>
              </w:rPr>
              <w:t>stroški nakupa opreme za ureditev napajališč za živino</w:t>
            </w:r>
            <w:r w:rsidR="00F943CB">
              <w:rPr>
                <w:rFonts w:ascii="Arial" w:hAnsi="Arial" w:cs="Arial"/>
                <w:sz w:val="20"/>
                <w:szCs w:val="20"/>
              </w:rPr>
              <w:t>.</w:t>
            </w:r>
          </w:p>
        </w:tc>
      </w:tr>
    </w:tbl>
    <w:p w:rsidR="005252E9" w:rsidRDefault="005252E9">
      <w:pPr>
        <w:autoSpaceDE w:val="0"/>
        <w:jc w:val="left"/>
        <w:rPr>
          <w:rFonts w:ascii="Arial" w:hAnsi="Arial" w:cs="Arial"/>
          <w:b/>
          <w:bCs/>
          <w:sz w:val="19"/>
          <w:szCs w:val="19"/>
        </w:rPr>
      </w:pPr>
    </w:p>
    <w:p w:rsidR="005252E9" w:rsidRDefault="005252E9" w:rsidP="00F943CB">
      <w:pPr>
        <w:pStyle w:val="Glava"/>
        <w:tabs>
          <w:tab w:val="left" w:pos="708"/>
        </w:tabs>
        <w:spacing w:line="360" w:lineRule="auto"/>
      </w:pPr>
      <w:r w:rsidRPr="00F943CB">
        <w:rPr>
          <w:rFonts w:ascii="Arial" w:hAnsi="Arial" w:cs="Arial"/>
          <w:b/>
          <w:sz w:val="22"/>
          <w:szCs w:val="22"/>
        </w:rPr>
        <w:t xml:space="preserve">B. Z naložbo boste dosegli naslednje cilje </w:t>
      </w:r>
      <w:r w:rsidRPr="00F943CB">
        <w:rPr>
          <w:rFonts w:ascii="Arial" w:hAnsi="Arial" w:cs="Arial"/>
          <w:bCs/>
          <w:sz w:val="22"/>
          <w:szCs w:val="22"/>
        </w:rPr>
        <w:t>(</w:t>
      </w:r>
      <w:r w:rsidRPr="00F943CB">
        <w:rPr>
          <w:rFonts w:ascii="Arial" w:hAnsi="Arial" w:cs="Arial"/>
          <w:bCs/>
          <w:i/>
          <w:sz w:val="20"/>
          <w:szCs w:val="20"/>
        </w:rPr>
        <w:t>obkrožite</w:t>
      </w:r>
      <w:r w:rsidRPr="00F943CB">
        <w:rPr>
          <w:rFonts w:ascii="Arial" w:hAnsi="Arial" w:cs="Arial"/>
          <w:bCs/>
          <w:sz w:val="20"/>
          <w:szCs w:val="20"/>
        </w:rPr>
        <w:t>, možnih je več odgovorov):</w:t>
      </w:r>
    </w:p>
    <w:p w:rsidR="005252E9" w:rsidRPr="00F943CB" w:rsidRDefault="005252E9" w:rsidP="00F943CB">
      <w:pPr>
        <w:numPr>
          <w:ilvl w:val="0"/>
          <w:numId w:val="9"/>
        </w:numPr>
        <w:spacing w:line="360" w:lineRule="auto"/>
        <w:rPr>
          <w:rFonts w:ascii="Arial" w:hAnsi="Arial" w:cs="Arial"/>
          <w:sz w:val="20"/>
          <w:szCs w:val="20"/>
        </w:rPr>
      </w:pPr>
      <w:r>
        <w:rPr>
          <w:rFonts w:ascii="Arial" w:hAnsi="Arial" w:cs="Arial"/>
          <w:sz w:val="20"/>
          <w:szCs w:val="20"/>
        </w:rPr>
        <w:t>zmanjšanje proizvodnih stroškov, izboljšanje in preusmeritev proizvodnje</w:t>
      </w:r>
      <w:r w:rsidR="00F943CB">
        <w:rPr>
          <w:rFonts w:ascii="Arial" w:hAnsi="Arial" w:cs="Arial"/>
          <w:sz w:val="20"/>
          <w:szCs w:val="20"/>
        </w:rPr>
        <w:t>,</w:t>
      </w:r>
    </w:p>
    <w:p w:rsidR="005252E9" w:rsidRPr="00F943CB" w:rsidRDefault="005252E9" w:rsidP="00F943CB">
      <w:pPr>
        <w:numPr>
          <w:ilvl w:val="0"/>
          <w:numId w:val="9"/>
        </w:numPr>
        <w:spacing w:line="360" w:lineRule="auto"/>
        <w:rPr>
          <w:rFonts w:ascii="Arial" w:hAnsi="Arial" w:cs="Arial"/>
          <w:sz w:val="20"/>
          <w:szCs w:val="20"/>
        </w:rPr>
      </w:pPr>
      <w:r>
        <w:rPr>
          <w:rFonts w:ascii="Arial" w:hAnsi="Arial" w:cs="Arial"/>
          <w:sz w:val="20"/>
          <w:szCs w:val="20"/>
        </w:rPr>
        <w:t xml:space="preserve">ohranjanje in izboljšanje naravnega okolja ali izboljšanje higienskih razmer </w:t>
      </w:r>
      <w:r w:rsidR="00F943CB" w:rsidRPr="00F943CB">
        <w:rPr>
          <w:rFonts w:ascii="Arial" w:hAnsi="Arial" w:cs="Arial"/>
          <w:sz w:val="20"/>
          <w:szCs w:val="20"/>
        </w:rPr>
        <w:t>ali standardov za dobrobit živali,</w:t>
      </w:r>
    </w:p>
    <w:p w:rsidR="005252E9" w:rsidRPr="00F943CB" w:rsidRDefault="00F943CB" w:rsidP="00F943CB">
      <w:pPr>
        <w:numPr>
          <w:ilvl w:val="0"/>
          <w:numId w:val="9"/>
        </w:numPr>
        <w:spacing w:line="360" w:lineRule="auto"/>
        <w:rPr>
          <w:rFonts w:ascii="Arial" w:hAnsi="Arial" w:cs="Arial"/>
          <w:sz w:val="20"/>
          <w:szCs w:val="20"/>
        </w:rPr>
      </w:pPr>
      <w:r w:rsidRPr="00F943CB">
        <w:rPr>
          <w:rFonts w:ascii="Arial" w:hAnsi="Arial" w:cs="Arial"/>
          <w:sz w:val="20"/>
          <w:szCs w:val="20"/>
        </w:rPr>
        <w:t>vzpostavljanje in izboljšanje infrastrukture, povezane z razvojem, prilagajanjem in modernizacijo kmetijstva, vključno z dostopom do kmetijskih zemljišč, izboljšanjem zemljišč, oskrbo in varčevanjem s trajnostno energijo, energijsko učinkovitostjo, oskrbo in varčevanjem z vodo.</w:t>
      </w:r>
    </w:p>
    <w:p w:rsidR="00F943CB" w:rsidRDefault="00F943CB">
      <w:pPr>
        <w:pStyle w:val="Glava"/>
        <w:tabs>
          <w:tab w:val="left" w:pos="708"/>
        </w:tabs>
        <w:rPr>
          <w:rFonts w:ascii="Arial" w:hAnsi="Arial" w:cs="Arial"/>
          <w:b/>
          <w:sz w:val="20"/>
          <w:szCs w:val="20"/>
        </w:rPr>
      </w:pPr>
    </w:p>
    <w:p w:rsidR="005252E9" w:rsidRDefault="005252E9" w:rsidP="00F943CB">
      <w:pPr>
        <w:pStyle w:val="Glava"/>
        <w:tabs>
          <w:tab w:val="left" w:pos="708"/>
        </w:tabs>
        <w:spacing w:line="360" w:lineRule="auto"/>
      </w:pPr>
      <w:r w:rsidRPr="00F943CB">
        <w:rPr>
          <w:rFonts w:ascii="Arial" w:hAnsi="Arial" w:cs="Arial"/>
          <w:b/>
          <w:sz w:val="22"/>
          <w:szCs w:val="22"/>
        </w:rPr>
        <w:t>C. Lokacija naložbe:</w:t>
      </w:r>
    </w:p>
    <w:tbl>
      <w:tblPr>
        <w:tblW w:w="0" w:type="auto"/>
        <w:tblLayout w:type="fixed"/>
        <w:tblCellMar>
          <w:left w:w="70" w:type="dxa"/>
          <w:right w:w="70" w:type="dxa"/>
        </w:tblCellMar>
        <w:tblLook w:val="0000" w:firstRow="0" w:lastRow="0" w:firstColumn="0" w:lastColumn="0" w:noHBand="0" w:noVBand="0"/>
      </w:tblPr>
      <w:tblGrid>
        <w:gridCol w:w="3548"/>
        <w:gridCol w:w="318"/>
        <w:gridCol w:w="318"/>
        <w:gridCol w:w="318"/>
        <w:gridCol w:w="318"/>
        <w:gridCol w:w="318"/>
        <w:gridCol w:w="318"/>
        <w:gridCol w:w="318"/>
        <w:gridCol w:w="318"/>
        <w:gridCol w:w="318"/>
        <w:gridCol w:w="321"/>
        <w:gridCol w:w="324"/>
        <w:gridCol w:w="325"/>
        <w:gridCol w:w="325"/>
        <w:gridCol w:w="325"/>
        <w:gridCol w:w="325"/>
        <w:gridCol w:w="325"/>
        <w:gridCol w:w="325"/>
        <w:gridCol w:w="325"/>
        <w:gridCol w:w="325"/>
        <w:gridCol w:w="327"/>
      </w:tblGrid>
      <w:tr w:rsidR="005252E9">
        <w:trPr>
          <w:trHeight w:val="226"/>
        </w:trPr>
        <w:tc>
          <w:tcPr>
            <w:tcW w:w="3548" w:type="dxa"/>
            <w:tcBorders>
              <w:top w:val="single" w:sz="4" w:space="0" w:color="000000"/>
              <w:left w:val="single" w:sz="4" w:space="0" w:color="000000"/>
              <w:bottom w:val="single" w:sz="4" w:space="0" w:color="000000"/>
              <w:right w:val="single" w:sz="4" w:space="0" w:color="000000"/>
            </w:tcBorders>
            <w:vAlign w:val="center"/>
          </w:tcPr>
          <w:p w:rsidR="005252E9" w:rsidRDefault="005252E9">
            <w:r>
              <w:rPr>
                <w:rFonts w:ascii="Arial" w:hAnsi="Arial" w:cs="Arial"/>
                <w:sz w:val="20"/>
                <w:szCs w:val="20"/>
              </w:rPr>
              <w:t>Občina</w:t>
            </w:r>
            <w:r w:rsidR="00F943CB">
              <w:rPr>
                <w:rFonts w:ascii="Arial" w:hAnsi="Arial" w:cs="Arial"/>
                <w:sz w:val="20"/>
                <w:szCs w:val="20"/>
              </w:rPr>
              <w:t>*</w:t>
            </w:r>
            <w:r>
              <w:rPr>
                <w:rFonts w:ascii="Arial" w:hAnsi="Arial" w:cs="Arial"/>
                <w:sz w:val="20"/>
                <w:szCs w:val="20"/>
              </w:rPr>
              <w:t>:</w:t>
            </w:r>
          </w:p>
        </w:tc>
        <w:tc>
          <w:tcPr>
            <w:tcW w:w="6434" w:type="dxa"/>
            <w:gridSpan w:val="20"/>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trPr>
          <w:trHeight w:val="226"/>
        </w:trPr>
        <w:tc>
          <w:tcPr>
            <w:tcW w:w="3548" w:type="dxa"/>
            <w:tcBorders>
              <w:top w:val="single" w:sz="4" w:space="0" w:color="000000"/>
              <w:left w:val="single" w:sz="4" w:space="0" w:color="000000"/>
              <w:bottom w:val="single" w:sz="4" w:space="0" w:color="000000"/>
              <w:right w:val="single" w:sz="4" w:space="0" w:color="000000"/>
            </w:tcBorders>
            <w:vAlign w:val="center"/>
          </w:tcPr>
          <w:p w:rsidR="005252E9" w:rsidRDefault="005252E9">
            <w:pPr>
              <w:rPr>
                <w:rFonts w:ascii="Arial" w:hAnsi="Arial" w:cs="Arial"/>
                <w:sz w:val="20"/>
                <w:szCs w:val="20"/>
              </w:rPr>
            </w:pPr>
            <w:r>
              <w:rPr>
                <w:rFonts w:ascii="Arial" w:hAnsi="Arial" w:cs="Arial"/>
                <w:sz w:val="20"/>
                <w:szCs w:val="20"/>
              </w:rPr>
              <w:t>Kraj oz. naslov lokacije naložbe</w:t>
            </w:r>
            <w:r w:rsidR="00F943CB">
              <w:rPr>
                <w:rFonts w:ascii="Arial" w:hAnsi="Arial" w:cs="Arial"/>
                <w:sz w:val="20"/>
                <w:szCs w:val="20"/>
              </w:rPr>
              <w:t>**</w:t>
            </w:r>
            <w:r>
              <w:rPr>
                <w:rFonts w:ascii="Arial" w:hAnsi="Arial" w:cs="Arial"/>
                <w:sz w:val="20"/>
                <w:szCs w:val="20"/>
              </w:rPr>
              <w:t xml:space="preserve">: </w:t>
            </w:r>
          </w:p>
        </w:tc>
        <w:tc>
          <w:tcPr>
            <w:tcW w:w="6434" w:type="dxa"/>
            <w:gridSpan w:val="20"/>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trPr>
          <w:trHeight w:val="226"/>
        </w:trPr>
        <w:tc>
          <w:tcPr>
            <w:tcW w:w="3548" w:type="dxa"/>
            <w:tcBorders>
              <w:top w:val="single" w:sz="4" w:space="0" w:color="000000"/>
              <w:left w:val="single" w:sz="4" w:space="0" w:color="000000"/>
              <w:bottom w:val="single" w:sz="4" w:space="0" w:color="000000"/>
              <w:right w:val="single" w:sz="4" w:space="0" w:color="000000"/>
            </w:tcBorders>
            <w:vAlign w:val="center"/>
          </w:tcPr>
          <w:p w:rsidR="005252E9" w:rsidRDefault="005252E9">
            <w:r>
              <w:rPr>
                <w:rFonts w:ascii="Arial" w:hAnsi="Arial" w:cs="Arial"/>
                <w:sz w:val="20"/>
                <w:szCs w:val="20"/>
              </w:rPr>
              <w:t>Katastrska občina:</w:t>
            </w:r>
          </w:p>
        </w:tc>
        <w:tc>
          <w:tcPr>
            <w:tcW w:w="6434" w:type="dxa"/>
            <w:gridSpan w:val="20"/>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trPr>
          <w:trHeight w:val="226"/>
        </w:trPr>
        <w:tc>
          <w:tcPr>
            <w:tcW w:w="3548" w:type="dxa"/>
            <w:tcBorders>
              <w:top w:val="single" w:sz="4" w:space="0" w:color="000000"/>
              <w:left w:val="single" w:sz="4" w:space="0" w:color="000000"/>
              <w:bottom w:val="single" w:sz="4" w:space="0" w:color="000000"/>
              <w:right w:val="single" w:sz="4" w:space="0" w:color="000000"/>
            </w:tcBorders>
            <w:vAlign w:val="center"/>
          </w:tcPr>
          <w:p w:rsidR="005252E9" w:rsidRDefault="005252E9">
            <w:r>
              <w:rPr>
                <w:rFonts w:ascii="Arial" w:hAnsi="Arial" w:cs="Arial"/>
                <w:sz w:val="20"/>
                <w:szCs w:val="20"/>
              </w:rPr>
              <w:t>Številka parcele/razdelek:</w:t>
            </w:r>
          </w:p>
        </w:tc>
        <w:tc>
          <w:tcPr>
            <w:tcW w:w="6434" w:type="dxa"/>
            <w:gridSpan w:val="20"/>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trPr>
          <w:cantSplit/>
          <w:trHeight w:val="324"/>
        </w:trPr>
        <w:tc>
          <w:tcPr>
            <w:tcW w:w="3548" w:type="dxa"/>
            <w:vMerge w:val="restart"/>
            <w:tcBorders>
              <w:top w:val="single" w:sz="4" w:space="0" w:color="000000"/>
              <w:left w:val="single" w:sz="4" w:space="0" w:color="000000"/>
              <w:bottom w:val="single" w:sz="4" w:space="0" w:color="000000"/>
              <w:right w:val="single" w:sz="4" w:space="0" w:color="000000"/>
            </w:tcBorders>
            <w:vAlign w:val="center"/>
          </w:tcPr>
          <w:p w:rsidR="005252E9" w:rsidRDefault="005252E9">
            <w:r>
              <w:rPr>
                <w:rFonts w:ascii="Arial" w:hAnsi="Arial" w:cs="Arial"/>
                <w:sz w:val="20"/>
                <w:szCs w:val="20"/>
              </w:rPr>
              <w:t>Načrtovan terminski plan naložbe</w:t>
            </w:r>
            <w:r w:rsidR="00F943CB">
              <w:rPr>
                <w:rFonts w:ascii="Arial" w:hAnsi="Arial" w:cs="Arial"/>
                <w:sz w:val="20"/>
                <w:szCs w:val="20"/>
              </w:rPr>
              <w:t>***</w:t>
            </w:r>
            <w:r>
              <w:rPr>
                <w:rFonts w:ascii="Arial" w:hAnsi="Arial" w:cs="Arial"/>
                <w:sz w:val="20"/>
                <w:szCs w:val="20"/>
              </w:rPr>
              <w:t>:</w:t>
            </w:r>
          </w:p>
        </w:tc>
        <w:tc>
          <w:tcPr>
            <w:tcW w:w="3183" w:type="dxa"/>
            <w:gridSpan w:val="10"/>
            <w:tcBorders>
              <w:top w:val="single" w:sz="4" w:space="0" w:color="000000"/>
              <w:left w:val="single" w:sz="4" w:space="0" w:color="000000"/>
              <w:bottom w:val="single" w:sz="4" w:space="0" w:color="000000"/>
              <w:right w:val="single" w:sz="4" w:space="0" w:color="000000"/>
            </w:tcBorders>
            <w:vAlign w:val="center"/>
          </w:tcPr>
          <w:p w:rsidR="005252E9" w:rsidRDefault="005252E9">
            <w:pPr>
              <w:jc w:val="center"/>
            </w:pPr>
            <w:r>
              <w:rPr>
                <w:rFonts w:ascii="Arial" w:hAnsi="Arial" w:cs="Arial"/>
                <w:sz w:val="20"/>
                <w:szCs w:val="20"/>
              </w:rPr>
              <w:t>Začetek izvajanja investicije</w:t>
            </w:r>
          </w:p>
        </w:tc>
        <w:tc>
          <w:tcPr>
            <w:tcW w:w="3251" w:type="dxa"/>
            <w:gridSpan w:val="10"/>
            <w:tcBorders>
              <w:top w:val="single" w:sz="4" w:space="0" w:color="000000"/>
              <w:left w:val="single" w:sz="4" w:space="0" w:color="000000"/>
              <w:bottom w:val="single" w:sz="4" w:space="0" w:color="000000"/>
              <w:right w:val="single" w:sz="4" w:space="0" w:color="000000"/>
            </w:tcBorders>
            <w:vAlign w:val="center"/>
          </w:tcPr>
          <w:p w:rsidR="005252E9" w:rsidRDefault="005252E9">
            <w:pPr>
              <w:jc w:val="center"/>
            </w:pPr>
            <w:r>
              <w:rPr>
                <w:rFonts w:ascii="Arial" w:hAnsi="Arial" w:cs="Arial"/>
                <w:sz w:val="20"/>
                <w:szCs w:val="20"/>
              </w:rPr>
              <w:t>Konec izvajanja investicije</w:t>
            </w:r>
          </w:p>
        </w:tc>
      </w:tr>
      <w:tr w:rsidR="005252E9">
        <w:trPr>
          <w:cantSplit/>
          <w:trHeight w:val="323"/>
        </w:trPr>
        <w:tc>
          <w:tcPr>
            <w:tcW w:w="3548" w:type="dxa"/>
            <w:vMerge/>
            <w:tcBorders>
              <w:top w:val="single" w:sz="4" w:space="0" w:color="000000"/>
              <w:left w:val="single" w:sz="4" w:space="0" w:color="000000"/>
              <w:bottom w:val="single" w:sz="4" w:space="0" w:color="000000"/>
              <w:right w:val="single" w:sz="4" w:space="0" w:color="000000"/>
            </w:tcBorders>
            <w:vAlign w:val="center"/>
          </w:tcPr>
          <w:p w:rsidR="005252E9" w:rsidRDefault="005252E9">
            <w:pPr>
              <w:snapToGrid w:val="0"/>
              <w:rPr>
                <w:rFonts w:ascii="Arial" w:hAnsi="Arial" w:cs="Arial"/>
                <w:sz w:val="20"/>
                <w:szCs w:val="20"/>
              </w:rPr>
            </w:pPr>
          </w:p>
        </w:tc>
        <w:tc>
          <w:tcPr>
            <w:tcW w:w="318" w:type="dxa"/>
            <w:tcBorders>
              <w:top w:val="single" w:sz="4" w:space="0" w:color="000000"/>
              <w:left w:val="single" w:sz="4" w:space="0" w:color="000000"/>
              <w:bottom w:val="single" w:sz="4" w:space="0" w:color="000000"/>
              <w:right w:val="single" w:sz="4" w:space="0" w:color="000000"/>
            </w:tcBorders>
            <w:vAlign w:val="center"/>
          </w:tcPr>
          <w:p w:rsidR="005252E9" w:rsidRDefault="005252E9">
            <w:pPr>
              <w:snapToGrid w:val="0"/>
              <w:jc w:val="center"/>
              <w:rPr>
                <w:rFonts w:ascii="Arial" w:hAnsi="Arial" w:cs="Arial"/>
                <w:sz w:val="20"/>
                <w:szCs w:val="20"/>
              </w:rPr>
            </w:pPr>
          </w:p>
        </w:tc>
        <w:tc>
          <w:tcPr>
            <w:tcW w:w="318" w:type="dxa"/>
            <w:tcBorders>
              <w:top w:val="single" w:sz="4" w:space="0" w:color="000000"/>
              <w:left w:val="single" w:sz="4" w:space="0" w:color="000000"/>
              <w:bottom w:val="single" w:sz="4" w:space="0" w:color="000000"/>
              <w:right w:val="single" w:sz="4" w:space="0" w:color="000000"/>
            </w:tcBorders>
            <w:vAlign w:val="center"/>
          </w:tcPr>
          <w:p w:rsidR="005252E9" w:rsidRDefault="005252E9">
            <w:pPr>
              <w:snapToGrid w:val="0"/>
              <w:jc w:val="center"/>
              <w:rPr>
                <w:rFonts w:ascii="Arial" w:hAnsi="Arial" w:cs="Arial"/>
                <w:sz w:val="20"/>
                <w:szCs w:val="20"/>
              </w:rPr>
            </w:pPr>
          </w:p>
        </w:tc>
        <w:tc>
          <w:tcPr>
            <w:tcW w:w="318" w:type="dxa"/>
            <w:tcBorders>
              <w:top w:val="single" w:sz="4" w:space="0" w:color="000000"/>
              <w:left w:val="single" w:sz="4" w:space="0" w:color="000000"/>
              <w:bottom w:val="single" w:sz="4" w:space="0" w:color="000000"/>
              <w:right w:val="single" w:sz="4" w:space="0" w:color="000000"/>
            </w:tcBorders>
            <w:vAlign w:val="center"/>
          </w:tcPr>
          <w:p w:rsidR="005252E9" w:rsidRDefault="005252E9">
            <w:pPr>
              <w:jc w:val="center"/>
            </w:pPr>
            <w:r>
              <w:rPr>
                <w:rFonts w:ascii="Arial" w:hAnsi="Arial" w:cs="Arial"/>
                <w:bCs/>
                <w:sz w:val="20"/>
                <w:szCs w:val="20"/>
              </w:rPr>
              <w:t>.</w:t>
            </w:r>
          </w:p>
        </w:tc>
        <w:tc>
          <w:tcPr>
            <w:tcW w:w="318" w:type="dxa"/>
            <w:tcBorders>
              <w:top w:val="single" w:sz="4" w:space="0" w:color="000000"/>
              <w:left w:val="single" w:sz="4" w:space="0" w:color="000000"/>
              <w:bottom w:val="single" w:sz="4" w:space="0" w:color="000000"/>
              <w:right w:val="single" w:sz="4" w:space="0" w:color="000000"/>
            </w:tcBorders>
            <w:vAlign w:val="center"/>
          </w:tcPr>
          <w:p w:rsidR="005252E9" w:rsidRDefault="005252E9">
            <w:pPr>
              <w:snapToGrid w:val="0"/>
              <w:jc w:val="center"/>
              <w:rPr>
                <w:rFonts w:ascii="Arial" w:hAnsi="Arial" w:cs="Arial"/>
                <w:bCs/>
                <w:sz w:val="20"/>
                <w:szCs w:val="20"/>
              </w:rPr>
            </w:pPr>
          </w:p>
        </w:tc>
        <w:tc>
          <w:tcPr>
            <w:tcW w:w="318" w:type="dxa"/>
            <w:tcBorders>
              <w:top w:val="single" w:sz="4" w:space="0" w:color="000000"/>
              <w:left w:val="single" w:sz="4" w:space="0" w:color="000000"/>
              <w:bottom w:val="single" w:sz="4" w:space="0" w:color="000000"/>
              <w:right w:val="single" w:sz="4" w:space="0" w:color="000000"/>
            </w:tcBorders>
            <w:vAlign w:val="center"/>
          </w:tcPr>
          <w:p w:rsidR="005252E9" w:rsidRDefault="005252E9">
            <w:pPr>
              <w:snapToGrid w:val="0"/>
              <w:jc w:val="center"/>
              <w:rPr>
                <w:rFonts w:ascii="Arial" w:hAnsi="Arial" w:cs="Arial"/>
                <w:sz w:val="20"/>
                <w:szCs w:val="20"/>
              </w:rPr>
            </w:pPr>
          </w:p>
        </w:tc>
        <w:tc>
          <w:tcPr>
            <w:tcW w:w="318" w:type="dxa"/>
            <w:tcBorders>
              <w:top w:val="single" w:sz="4" w:space="0" w:color="000000"/>
              <w:left w:val="single" w:sz="4" w:space="0" w:color="000000"/>
              <w:bottom w:val="single" w:sz="4" w:space="0" w:color="000000"/>
              <w:right w:val="single" w:sz="4" w:space="0" w:color="000000"/>
            </w:tcBorders>
            <w:vAlign w:val="center"/>
          </w:tcPr>
          <w:p w:rsidR="005252E9" w:rsidRDefault="005252E9">
            <w:pPr>
              <w:jc w:val="center"/>
            </w:pPr>
            <w:r>
              <w:rPr>
                <w:rFonts w:ascii="Arial" w:hAnsi="Arial" w:cs="Arial"/>
                <w:sz w:val="20"/>
                <w:szCs w:val="20"/>
              </w:rPr>
              <w:t>.</w:t>
            </w:r>
          </w:p>
        </w:tc>
        <w:tc>
          <w:tcPr>
            <w:tcW w:w="318" w:type="dxa"/>
            <w:tcBorders>
              <w:top w:val="single" w:sz="4" w:space="0" w:color="000000"/>
              <w:left w:val="single" w:sz="4" w:space="0" w:color="000000"/>
              <w:bottom w:val="single" w:sz="4" w:space="0" w:color="000000"/>
              <w:right w:val="single" w:sz="4" w:space="0" w:color="000000"/>
            </w:tcBorders>
            <w:vAlign w:val="center"/>
          </w:tcPr>
          <w:p w:rsidR="005252E9" w:rsidRDefault="005252E9">
            <w:pPr>
              <w:jc w:val="center"/>
            </w:pPr>
            <w:r>
              <w:rPr>
                <w:rFonts w:ascii="Arial" w:hAnsi="Arial" w:cs="Arial"/>
                <w:b/>
                <w:sz w:val="20"/>
                <w:szCs w:val="20"/>
              </w:rPr>
              <w:t>2</w:t>
            </w:r>
          </w:p>
        </w:tc>
        <w:tc>
          <w:tcPr>
            <w:tcW w:w="318" w:type="dxa"/>
            <w:tcBorders>
              <w:top w:val="single" w:sz="4" w:space="0" w:color="000000"/>
              <w:left w:val="single" w:sz="4" w:space="0" w:color="000000"/>
              <w:bottom w:val="single" w:sz="4" w:space="0" w:color="000000"/>
              <w:right w:val="single" w:sz="4" w:space="0" w:color="000000"/>
            </w:tcBorders>
            <w:vAlign w:val="center"/>
          </w:tcPr>
          <w:p w:rsidR="005252E9" w:rsidRDefault="005252E9">
            <w:pPr>
              <w:jc w:val="center"/>
            </w:pPr>
            <w:r>
              <w:rPr>
                <w:rFonts w:ascii="Arial" w:hAnsi="Arial" w:cs="Arial"/>
                <w:b/>
                <w:sz w:val="20"/>
                <w:szCs w:val="20"/>
              </w:rPr>
              <w:t>0</w:t>
            </w:r>
          </w:p>
        </w:tc>
        <w:tc>
          <w:tcPr>
            <w:tcW w:w="318" w:type="dxa"/>
            <w:tcBorders>
              <w:top w:val="single" w:sz="4" w:space="0" w:color="000000"/>
              <w:left w:val="single" w:sz="4" w:space="0" w:color="000000"/>
              <w:bottom w:val="single" w:sz="4" w:space="0" w:color="000000"/>
              <w:right w:val="single" w:sz="4" w:space="0" w:color="000000"/>
            </w:tcBorders>
            <w:vAlign w:val="center"/>
          </w:tcPr>
          <w:p w:rsidR="005252E9" w:rsidRDefault="005252E9">
            <w:pPr>
              <w:jc w:val="center"/>
            </w:pPr>
            <w:r>
              <w:rPr>
                <w:rFonts w:ascii="Arial" w:hAnsi="Arial" w:cs="Arial"/>
                <w:b/>
                <w:sz w:val="20"/>
                <w:szCs w:val="20"/>
              </w:rPr>
              <w:t>2</w:t>
            </w:r>
          </w:p>
        </w:tc>
        <w:tc>
          <w:tcPr>
            <w:tcW w:w="321" w:type="dxa"/>
            <w:tcBorders>
              <w:top w:val="single" w:sz="4" w:space="0" w:color="000000"/>
              <w:left w:val="single" w:sz="4" w:space="0" w:color="000000"/>
              <w:bottom w:val="single" w:sz="4" w:space="0" w:color="000000"/>
              <w:right w:val="single" w:sz="4" w:space="0" w:color="000000"/>
            </w:tcBorders>
            <w:vAlign w:val="center"/>
          </w:tcPr>
          <w:p w:rsidR="005252E9" w:rsidRDefault="00BA708C" w:rsidP="001A4C42">
            <w:pPr>
              <w:jc w:val="center"/>
            </w:pPr>
            <w:r>
              <w:rPr>
                <w:rFonts w:ascii="Arial" w:hAnsi="Arial" w:cs="Arial"/>
                <w:b/>
                <w:sz w:val="20"/>
                <w:szCs w:val="20"/>
              </w:rPr>
              <w:t>6</w:t>
            </w:r>
          </w:p>
        </w:tc>
        <w:tc>
          <w:tcPr>
            <w:tcW w:w="324" w:type="dxa"/>
            <w:tcBorders>
              <w:top w:val="single" w:sz="4" w:space="0" w:color="000000"/>
              <w:left w:val="single" w:sz="4" w:space="0" w:color="000000"/>
              <w:bottom w:val="single" w:sz="4" w:space="0" w:color="000000"/>
              <w:right w:val="single" w:sz="4" w:space="0" w:color="000000"/>
            </w:tcBorders>
            <w:vAlign w:val="center"/>
          </w:tcPr>
          <w:p w:rsidR="005252E9" w:rsidRDefault="005252E9">
            <w:pPr>
              <w:snapToGrid w:val="0"/>
              <w:jc w:val="center"/>
              <w:rPr>
                <w:rFonts w:ascii="Arial" w:hAnsi="Arial" w:cs="Arial"/>
                <w:b/>
                <w:sz w:val="20"/>
                <w:szCs w:val="20"/>
              </w:rPr>
            </w:pPr>
          </w:p>
        </w:tc>
        <w:tc>
          <w:tcPr>
            <w:tcW w:w="325" w:type="dxa"/>
            <w:tcBorders>
              <w:top w:val="single" w:sz="4" w:space="0" w:color="000000"/>
              <w:left w:val="single" w:sz="4" w:space="0" w:color="000000"/>
              <w:bottom w:val="single" w:sz="4" w:space="0" w:color="000000"/>
              <w:right w:val="single" w:sz="4" w:space="0" w:color="000000"/>
            </w:tcBorders>
            <w:vAlign w:val="center"/>
          </w:tcPr>
          <w:p w:rsidR="005252E9" w:rsidRDefault="005252E9">
            <w:pPr>
              <w:snapToGrid w:val="0"/>
              <w:jc w:val="center"/>
              <w:rPr>
                <w:rFonts w:ascii="Arial" w:hAnsi="Arial" w:cs="Arial"/>
                <w:sz w:val="20"/>
                <w:szCs w:val="20"/>
              </w:rPr>
            </w:pPr>
          </w:p>
        </w:tc>
        <w:tc>
          <w:tcPr>
            <w:tcW w:w="325" w:type="dxa"/>
            <w:tcBorders>
              <w:top w:val="single" w:sz="4" w:space="0" w:color="000000"/>
              <w:left w:val="single" w:sz="4" w:space="0" w:color="000000"/>
              <w:bottom w:val="single" w:sz="4" w:space="0" w:color="000000"/>
              <w:right w:val="single" w:sz="4" w:space="0" w:color="000000"/>
            </w:tcBorders>
            <w:vAlign w:val="center"/>
          </w:tcPr>
          <w:p w:rsidR="005252E9" w:rsidRDefault="005252E9">
            <w:pPr>
              <w:jc w:val="center"/>
            </w:pPr>
            <w:r>
              <w:rPr>
                <w:rFonts w:ascii="Arial" w:hAnsi="Arial" w:cs="Arial"/>
                <w:b/>
                <w:bCs/>
                <w:sz w:val="20"/>
                <w:szCs w:val="20"/>
              </w:rPr>
              <w:t>.</w:t>
            </w:r>
          </w:p>
        </w:tc>
        <w:tc>
          <w:tcPr>
            <w:tcW w:w="325" w:type="dxa"/>
            <w:tcBorders>
              <w:top w:val="single" w:sz="4" w:space="0" w:color="000000"/>
              <w:left w:val="single" w:sz="4" w:space="0" w:color="000000"/>
              <w:bottom w:val="single" w:sz="4" w:space="0" w:color="000000"/>
              <w:right w:val="single" w:sz="4" w:space="0" w:color="000000"/>
            </w:tcBorders>
            <w:vAlign w:val="center"/>
          </w:tcPr>
          <w:p w:rsidR="005252E9" w:rsidRDefault="005252E9">
            <w:pPr>
              <w:snapToGrid w:val="0"/>
              <w:jc w:val="center"/>
              <w:rPr>
                <w:rFonts w:ascii="Arial" w:hAnsi="Arial" w:cs="Arial"/>
                <w:b/>
                <w:bCs/>
                <w:sz w:val="20"/>
                <w:szCs w:val="20"/>
              </w:rPr>
            </w:pPr>
          </w:p>
        </w:tc>
        <w:tc>
          <w:tcPr>
            <w:tcW w:w="325" w:type="dxa"/>
            <w:tcBorders>
              <w:top w:val="single" w:sz="4" w:space="0" w:color="000000"/>
              <w:left w:val="single" w:sz="4" w:space="0" w:color="000000"/>
              <w:bottom w:val="single" w:sz="4" w:space="0" w:color="000000"/>
              <w:right w:val="single" w:sz="4" w:space="0" w:color="000000"/>
            </w:tcBorders>
            <w:vAlign w:val="center"/>
          </w:tcPr>
          <w:p w:rsidR="005252E9" w:rsidRDefault="005252E9">
            <w:pPr>
              <w:snapToGrid w:val="0"/>
              <w:jc w:val="center"/>
              <w:rPr>
                <w:rFonts w:ascii="Arial" w:hAnsi="Arial" w:cs="Arial"/>
                <w:sz w:val="20"/>
                <w:szCs w:val="20"/>
              </w:rPr>
            </w:pPr>
          </w:p>
        </w:tc>
        <w:tc>
          <w:tcPr>
            <w:tcW w:w="325" w:type="dxa"/>
            <w:tcBorders>
              <w:top w:val="single" w:sz="4" w:space="0" w:color="000000"/>
              <w:left w:val="single" w:sz="4" w:space="0" w:color="000000"/>
              <w:bottom w:val="single" w:sz="4" w:space="0" w:color="000000"/>
              <w:right w:val="single" w:sz="4" w:space="0" w:color="000000"/>
            </w:tcBorders>
            <w:vAlign w:val="center"/>
          </w:tcPr>
          <w:p w:rsidR="005252E9" w:rsidRDefault="005252E9">
            <w:pPr>
              <w:jc w:val="center"/>
            </w:pPr>
            <w:r>
              <w:rPr>
                <w:rFonts w:ascii="Arial" w:hAnsi="Arial" w:cs="Arial"/>
                <w:sz w:val="20"/>
                <w:szCs w:val="20"/>
              </w:rPr>
              <w:t>.</w:t>
            </w:r>
          </w:p>
        </w:tc>
        <w:tc>
          <w:tcPr>
            <w:tcW w:w="325" w:type="dxa"/>
            <w:tcBorders>
              <w:top w:val="single" w:sz="4" w:space="0" w:color="000000"/>
              <w:left w:val="single" w:sz="4" w:space="0" w:color="000000"/>
              <w:bottom w:val="single" w:sz="4" w:space="0" w:color="000000"/>
              <w:right w:val="single" w:sz="4" w:space="0" w:color="000000"/>
            </w:tcBorders>
            <w:vAlign w:val="center"/>
          </w:tcPr>
          <w:p w:rsidR="005252E9" w:rsidRDefault="005252E9">
            <w:pPr>
              <w:jc w:val="center"/>
            </w:pPr>
            <w:r>
              <w:rPr>
                <w:rFonts w:ascii="Arial" w:hAnsi="Arial" w:cs="Arial"/>
                <w:b/>
                <w:sz w:val="20"/>
                <w:szCs w:val="20"/>
              </w:rPr>
              <w:t>2</w:t>
            </w:r>
          </w:p>
        </w:tc>
        <w:tc>
          <w:tcPr>
            <w:tcW w:w="325" w:type="dxa"/>
            <w:tcBorders>
              <w:top w:val="single" w:sz="4" w:space="0" w:color="000000"/>
              <w:left w:val="single" w:sz="4" w:space="0" w:color="000000"/>
              <w:bottom w:val="single" w:sz="4" w:space="0" w:color="000000"/>
              <w:right w:val="single" w:sz="4" w:space="0" w:color="000000"/>
            </w:tcBorders>
            <w:vAlign w:val="center"/>
          </w:tcPr>
          <w:p w:rsidR="005252E9" w:rsidRDefault="005252E9">
            <w:pPr>
              <w:jc w:val="center"/>
            </w:pPr>
            <w:r>
              <w:rPr>
                <w:rFonts w:ascii="Arial" w:hAnsi="Arial" w:cs="Arial"/>
                <w:b/>
                <w:sz w:val="20"/>
                <w:szCs w:val="20"/>
              </w:rPr>
              <w:t>0</w:t>
            </w:r>
          </w:p>
        </w:tc>
        <w:tc>
          <w:tcPr>
            <w:tcW w:w="325" w:type="dxa"/>
            <w:tcBorders>
              <w:top w:val="single" w:sz="4" w:space="0" w:color="000000"/>
              <w:left w:val="single" w:sz="4" w:space="0" w:color="000000"/>
              <w:bottom w:val="single" w:sz="4" w:space="0" w:color="000000"/>
              <w:right w:val="single" w:sz="4" w:space="0" w:color="000000"/>
            </w:tcBorders>
            <w:vAlign w:val="center"/>
          </w:tcPr>
          <w:p w:rsidR="005252E9" w:rsidRDefault="005252E9">
            <w:pPr>
              <w:jc w:val="center"/>
            </w:pPr>
            <w:r>
              <w:rPr>
                <w:rFonts w:ascii="Arial" w:hAnsi="Arial" w:cs="Arial"/>
                <w:b/>
                <w:sz w:val="20"/>
                <w:szCs w:val="20"/>
              </w:rPr>
              <w:t>2</w:t>
            </w:r>
          </w:p>
        </w:tc>
        <w:tc>
          <w:tcPr>
            <w:tcW w:w="327" w:type="dxa"/>
            <w:tcBorders>
              <w:top w:val="single" w:sz="4" w:space="0" w:color="000000"/>
              <w:left w:val="single" w:sz="4" w:space="0" w:color="000000"/>
              <w:bottom w:val="single" w:sz="4" w:space="0" w:color="000000"/>
              <w:right w:val="single" w:sz="4" w:space="0" w:color="000000"/>
            </w:tcBorders>
            <w:vAlign w:val="center"/>
          </w:tcPr>
          <w:p w:rsidR="005252E9" w:rsidRDefault="00BA708C" w:rsidP="001A4C42">
            <w:pPr>
              <w:jc w:val="center"/>
            </w:pPr>
            <w:r>
              <w:rPr>
                <w:rFonts w:ascii="Arial" w:hAnsi="Arial" w:cs="Arial"/>
                <w:b/>
                <w:sz w:val="20"/>
                <w:szCs w:val="20"/>
              </w:rPr>
              <w:t>6</w:t>
            </w:r>
          </w:p>
        </w:tc>
      </w:tr>
    </w:tbl>
    <w:p w:rsidR="005252E9" w:rsidRDefault="005252E9">
      <w:r>
        <w:rPr>
          <w:rFonts w:ascii="Arial" w:hAnsi="Arial" w:cs="Arial"/>
          <w:bCs/>
          <w:sz w:val="18"/>
          <w:szCs w:val="18"/>
        </w:rPr>
        <w:t xml:space="preserve">* </w:t>
      </w:r>
      <w:r>
        <w:rPr>
          <w:rFonts w:ascii="Arial" w:hAnsi="Arial" w:cs="Arial"/>
          <w:bCs/>
          <w:i/>
          <w:sz w:val="18"/>
          <w:szCs w:val="18"/>
        </w:rPr>
        <w:t xml:space="preserve">Pomoč se odobri le za investicije, ki se izvajajo znotraj občine Idrija. </w:t>
      </w:r>
    </w:p>
    <w:p w:rsidR="005252E9" w:rsidRDefault="005252E9">
      <w:pPr>
        <w:rPr>
          <w:rFonts w:ascii="Arial" w:hAnsi="Arial" w:cs="Arial"/>
          <w:bCs/>
          <w:i/>
          <w:sz w:val="18"/>
          <w:szCs w:val="18"/>
        </w:rPr>
      </w:pPr>
      <w:r>
        <w:rPr>
          <w:rFonts w:ascii="Arial" w:hAnsi="Arial" w:cs="Arial"/>
          <w:bCs/>
          <w:i/>
          <w:sz w:val="18"/>
          <w:szCs w:val="18"/>
        </w:rPr>
        <w:t xml:space="preserve">** Če gre za naložbe </w:t>
      </w:r>
      <w:r w:rsidR="00F943CB">
        <w:rPr>
          <w:rFonts w:ascii="Arial" w:hAnsi="Arial" w:cs="Arial"/>
          <w:bCs/>
          <w:i/>
          <w:sz w:val="18"/>
          <w:szCs w:val="18"/>
        </w:rPr>
        <w:t>za nakup kmetijske mehanizacije,</w:t>
      </w:r>
      <w:r>
        <w:rPr>
          <w:rFonts w:ascii="Arial" w:hAnsi="Arial" w:cs="Arial"/>
          <w:bCs/>
          <w:i/>
          <w:sz w:val="18"/>
          <w:szCs w:val="18"/>
        </w:rPr>
        <w:t xml:space="preserve"> se navede stalno prebivališče oz. sedež vlagatelja.</w:t>
      </w:r>
    </w:p>
    <w:p w:rsidR="00F943CB" w:rsidRPr="00F943CB" w:rsidRDefault="00F943CB" w:rsidP="00F943CB">
      <w:pPr>
        <w:rPr>
          <w:rFonts w:ascii="Arial" w:hAnsi="Arial" w:cs="Arial"/>
          <w:bCs/>
          <w:i/>
          <w:sz w:val="18"/>
          <w:szCs w:val="18"/>
        </w:rPr>
      </w:pPr>
      <w:r>
        <w:rPr>
          <w:rFonts w:ascii="Arial" w:hAnsi="Arial" w:cs="Arial"/>
          <w:bCs/>
          <w:i/>
          <w:sz w:val="18"/>
          <w:szCs w:val="18"/>
        </w:rPr>
        <w:t xml:space="preserve">*** Naložba mora biti zaključena najpozneje </w:t>
      </w:r>
      <w:r w:rsidR="00BA708C">
        <w:rPr>
          <w:rFonts w:ascii="Arial" w:hAnsi="Arial" w:cs="Arial"/>
          <w:bCs/>
          <w:i/>
          <w:sz w:val="18"/>
          <w:szCs w:val="18"/>
        </w:rPr>
        <w:t>30</w:t>
      </w:r>
      <w:r>
        <w:rPr>
          <w:rFonts w:ascii="Arial" w:hAnsi="Arial" w:cs="Arial"/>
          <w:bCs/>
          <w:i/>
          <w:sz w:val="18"/>
          <w:szCs w:val="18"/>
        </w:rPr>
        <w:t>. novembra 202</w:t>
      </w:r>
      <w:r w:rsidR="00BA708C">
        <w:rPr>
          <w:rFonts w:ascii="Arial" w:hAnsi="Arial" w:cs="Arial"/>
          <w:bCs/>
          <w:i/>
          <w:sz w:val="18"/>
          <w:szCs w:val="18"/>
        </w:rPr>
        <w:t>6</w:t>
      </w:r>
      <w:r>
        <w:rPr>
          <w:rFonts w:ascii="Arial" w:hAnsi="Arial" w:cs="Arial"/>
          <w:bCs/>
          <w:i/>
          <w:sz w:val="18"/>
          <w:szCs w:val="18"/>
        </w:rPr>
        <w:t xml:space="preserve">. Kasneje tega dne mora </w:t>
      </w:r>
      <w:r w:rsidRPr="00F943CB">
        <w:rPr>
          <w:rFonts w:ascii="Arial" w:hAnsi="Arial" w:cs="Arial"/>
          <w:bCs/>
          <w:i/>
          <w:sz w:val="18"/>
          <w:szCs w:val="18"/>
        </w:rPr>
        <w:t>vlagatelj razpolagati z vsemi dokazili,</w:t>
      </w:r>
    </w:p>
    <w:p w:rsidR="00F943CB" w:rsidRPr="00BD4266" w:rsidRDefault="00F943CB" w:rsidP="00F943CB">
      <w:r w:rsidRPr="00F943CB">
        <w:rPr>
          <w:rFonts w:ascii="Arial" w:hAnsi="Arial" w:cs="Arial"/>
          <w:bCs/>
          <w:i/>
          <w:sz w:val="18"/>
          <w:szCs w:val="18"/>
        </w:rPr>
        <w:t>povezanimi z naložbo (računi, potrdila o plačilu …) in jih najkasneje na ta dan predložiti na Občino</w:t>
      </w:r>
      <w:r w:rsidR="00BD4266">
        <w:rPr>
          <w:rFonts w:ascii="Arial" w:hAnsi="Arial" w:cs="Arial"/>
          <w:bCs/>
          <w:i/>
          <w:sz w:val="18"/>
          <w:szCs w:val="18"/>
        </w:rPr>
        <w:t xml:space="preserve"> Idrija.</w:t>
      </w:r>
    </w:p>
    <w:p w:rsidR="005252E9" w:rsidRDefault="005252E9">
      <w:pPr>
        <w:rPr>
          <w:rFonts w:ascii="Arial" w:hAnsi="Arial" w:cs="Arial"/>
          <w:bCs/>
          <w:i/>
          <w:sz w:val="18"/>
          <w:szCs w:val="18"/>
        </w:rPr>
      </w:pPr>
    </w:p>
    <w:p w:rsidR="005252E9" w:rsidRDefault="005252E9">
      <w:pPr>
        <w:rPr>
          <w:rFonts w:ascii="Arial" w:hAnsi="Arial" w:cs="Arial"/>
          <w:b/>
          <w:bCs/>
          <w:sz w:val="20"/>
          <w:szCs w:val="20"/>
        </w:rPr>
      </w:pPr>
    </w:p>
    <w:p w:rsidR="005252E9" w:rsidRDefault="005252E9" w:rsidP="00BD4266">
      <w:pPr>
        <w:spacing w:after="240"/>
        <w:rPr>
          <w:rFonts w:ascii="Arial" w:hAnsi="Arial" w:cs="Arial"/>
          <w:bCs/>
          <w:sz w:val="22"/>
          <w:szCs w:val="22"/>
        </w:rPr>
      </w:pPr>
      <w:r w:rsidRPr="00BD4266">
        <w:rPr>
          <w:rFonts w:ascii="Arial" w:hAnsi="Arial" w:cs="Arial"/>
          <w:b/>
          <w:sz w:val="22"/>
          <w:szCs w:val="22"/>
        </w:rPr>
        <w:t xml:space="preserve">D. Kratek opis naložbe </w:t>
      </w:r>
      <w:r w:rsidRPr="00BD4266">
        <w:rPr>
          <w:rFonts w:ascii="Arial" w:hAnsi="Arial" w:cs="Arial"/>
          <w:bCs/>
          <w:sz w:val="22"/>
          <w:szCs w:val="22"/>
        </w:rPr>
        <w:t>(</w:t>
      </w:r>
      <w:r w:rsidR="00BD4266">
        <w:rPr>
          <w:rFonts w:ascii="Arial" w:hAnsi="Arial" w:cs="Arial"/>
          <w:bCs/>
          <w:sz w:val="22"/>
          <w:szCs w:val="22"/>
        </w:rPr>
        <w:t xml:space="preserve">na kratko opišite </w:t>
      </w:r>
      <w:r w:rsidRPr="00BD4266">
        <w:rPr>
          <w:rFonts w:ascii="Arial" w:hAnsi="Arial" w:cs="Arial"/>
          <w:bCs/>
          <w:sz w:val="22"/>
          <w:szCs w:val="22"/>
        </w:rPr>
        <w:t>vrst</w:t>
      </w:r>
      <w:r w:rsidR="00BD4266">
        <w:rPr>
          <w:rFonts w:ascii="Arial" w:hAnsi="Arial" w:cs="Arial"/>
          <w:bCs/>
          <w:sz w:val="22"/>
          <w:szCs w:val="22"/>
        </w:rPr>
        <w:t>o</w:t>
      </w:r>
      <w:r w:rsidRPr="00BD4266">
        <w:rPr>
          <w:rFonts w:ascii="Arial" w:hAnsi="Arial" w:cs="Arial"/>
          <w:bCs/>
          <w:sz w:val="22"/>
          <w:szCs w:val="22"/>
        </w:rPr>
        <w:t xml:space="preserve"> in namen naložbe</w:t>
      </w:r>
      <w:r w:rsidR="00BD4266">
        <w:rPr>
          <w:rFonts w:ascii="Arial" w:hAnsi="Arial" w:cs="Arial"/>
          <w:bCs/>
          <w:sz w:val="22"/>
          <w:szCs w:val="22"/>
        </w:rPr>
        <w:t xml:space="preserve"> - </w:t>
      </w:r>
      <w:r w:rsidRPr="00BD4266">
        <w:rPr>
          <w:rFonts w:ascii="Arial" w:hAnsi="Arial" w:cs="Arial"/>
          <w:bCs/>
          <w:sz w:val="22"/>
          <w:szCs w:val="22"/>
        </w:rPr>
        <w:t xml:space="preserve">kaj </w:t>
      </w:r>
      <w:r w:rsidR="00BD4266">
        <w:rPr>
          <w:rFonts w:ascii="Arial" w:hAnsi="Arial" w:cs="Arial"/>
          <w:bCs/>
          <w:sz w:val="22"/>
          <w:szCs w:val="22"/>
        </w:rPr>
        <w:t xml:space="preserve">naložba </w:t>
      </w:r>
      <w:r w:rsidRPr="00BD4266">
        <w:rPr>
          <w:rFonts w:ascii="Arial" w:hAnsi="Arial" w:cs="Arial"/>
          <w:bCs/>
          <w:sz w:val="22"/>
          <w:szCs w:val="22"/>
        </w:rPr>
        <w:t xml:space="preserve">obsega, kaj boste z </w:t>
      </w:r>
      <w:r w:rsidR="00BD4266">
        <w:rPr>
          <w:rFonts w:ascii="Arial" w:hAnsi="Arial" w:cs="Arial"/>
          <w:bCs/>
          <w:sz w:val="22"/>
          <w:szCs w:val="22"/>
        </w:rPr>
        <w:t>naložbo</w:t>
      </w:r>
      <w:r w:rsidRPr="00BD4266">
        <w:rPr>
          <w:rFonts w:ascii="Arial" w:hAnsi="Arial" w:cs="Arial"/>
          <w:bCs/>
          <w:sz w:val="22"/>
          <w:szCs w:val="22"/>
        </w:rPr>
        <w:t xml:space="preserve"> izboljšali oz. </w:t>
      </w:r>
      <w:r w:rsidR="00BD4266">
        <w:rPr>
          <w:rFonts w:ascii="Arial" w:hAnsi="Arial" w:cs="Arial"/>
          <w:bCs/>
          <w:sz w:val="22"/>
          <w:szCs w:val="22"/>
        </w:rPr>
        <w:t xml:space="preserve">pričakovane </w:t>
      </w:r>
      <w:r w:rsidRPr="00BD4266">
        <w:rPr>
          <w:rFonts w:ascii="Arial" w:hAnsi="Arial" w:cs="Arial"/>
          <w:bCs/>
          <w:sz w:val="22"/>
          <w:szCs w:val="22"/>
        </w:rPr>
        <w:t>rezultat</w:t>
      </w:r>
      <w:r w:rsidR="00BD4266">
        <w:rPr>
          <w:rFonts w:ascii="Arial" w:hAnsi="Arial" w:cs="Arial"/>
          <w:bCs/>
          <w:sz w:val="22"/>
          <w:szCs w:val="22"/>
        </w:rPr>
        <w:t>e</w:t>
      </w:r>
      <w:r w:rsidRPr="00BD4266">
        <w:rPr>
          <w:rFonts w:ascii="Arial" w:hAnsi="Arial" w:cs="Arial"/>
          <w:bCs/>
          <w:sz w:val="22"/>
          <w:szCs w:val="22"/>
        </w:rPr>
        <w:t xml:space="preserve"> </w:t>
      </w:r>
      <w:r w:rsidR="00BD4266">
        <w:rPr>
          <w:rFonts w:ascii="Arial" w:hAnsi="Arial" w:cs="Arial"/>
          <w:bCs/>
          <w:sz w:val="22"/>
          <w:szCs w:val="22"/>
        </w:rPr>
        <w:t>naložbe</w:t>
      </w:r>
      <w:r w:rsidRPr="00BD4266">
        <w:rPr>
          <w:rFonts w:ascii="Arial" w:hAnsi="Arial" w:cs="Arial"/>
          <w:bCs/>
          <w:sz w:val="22"/>
          <w:szCs w:val="22"/>
        </w:rPr>
        <w:t>):</w:t>
      </w:r>
    </w:p>
    <w:p w:rsidR="00BD4266" w:rsidRPr="00BD4266" w:rsidRDefault="00BD4266" w:rsidP="00BD4266">
      <w:pPr>
        <w:spacing w:after="240"/>
        <w:rPr>
          <w:rFonts w:ascii="Arial" w:hAnsi="Arial" w:cs="Arial"/>
          <w:bCs/>
          <w:sz w:val="20"/>
          <w:szCs w:val="20"/>
        </w:rPr>
      </w:pPr>
      <w:r w:rsidRPr="00BD4266">
        <w:rPr>
          <w:rFonts w:ascii="Arial" w:hAnsi="Arial" w:cs="Arial"/>
          <w:bCs/>
          <w:sz w:val="20"/>
          <w:szCs w:val="20"/>
        </w:rPr>
        <w:t>(Pri naložbah v postavitev rastlinjaka obvezno navesti tudi površino rastlinjaka, pri naložbah v urejanje kmetijskih zemljišč in</w:t>
      </w:r>
      <w:r>
        <w:rPr>
          <w:rFonts w:ascii="Arial" w:hAnsi="Arial" w:cs="Arial"/>
          <w:bCs/>
          <w:sz w:val="20"/>
          <w:szCs w:val="20"/>
        </w:rPr>
        <w:t xml:space="preserve"> </w:t>
      </w:r>
      <w:r w:rsidRPr="00BD4266">
        <w:rPr>
          <w:rFonts w:ascii="Arial" w:hAnsi="Arial" w:cs="Arial"/>
          <w:bCs/>
          <w:sz w:val="20"/>
          <w:szCs w:val="20"/>
        </w:rPr>
        <w:t>urejanje pašnikov obvezno navesti tudi površino(e), ki je (so) predmet urejanja v okviru prijavljene naložbe.)</w:t>
      </w:r>
    </w:p>
    <w:tbl>
      <w:tblPr>
        <w:tblW w:w="0" w:type="auto"/>
        <w:tblLayout w:type="fixed"/>
        <w:tblLook w:val="0000" w:firstRow="0" w:lastRow="0" w:firstColumn="0" w:lastColumn="0" w:noHBand="0" w:noVBand="0"/>
      </w:tblPr>
      <w:tblGrid>
        <w:gridCol w:w="10024"/>
      </w:tblGrid>
      <w:tr w:rsidR="005252E9">
        <w:trPr>
          <w:trHeight w:val="404"/>
        </w:trPr>
        <w:tc>
          <w:tcPr>
            <w:tcW w:w="10024"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b/>
                <w:bCs/>
                <w:sz w:val="20"/>
                <w:szCs w:val="20"/>
              </w:rPr>
            </w:pPr>
          </w:p>
        </w:tc>
      </w:tr>
      <w:tr w:rsidR="005252E9">
        <w:trPr>
          <w:trHeight w:val="404"/>
        </w:trPr>
        <w:tc>
          <w:tcPr>
            <w:tcW w:w="10024"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b/>
                <w:bCs/>
                <w:sz w:val="20"/>
                <w:szCs w:val="20"/>
              </w:rPr>
            </w:pPr>
          </w:p>
        </w:tc>
      </w:tr>
      <w:tr w:rsidR="005252E9">
        <w:trPr>
          <w:trHeight w:val="404"/>
        </w:trPr>
        <w:tc>
          <w:tcPr>
            <w:tcW w:w="10024"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b/>
                <w:bCs/>
                <w:sz w:val="20"/>
                <w:szCs w:val="20"/>
              </w:rPr>
            </w:pPr>
          </w:p>
        </w:tc>
      </w:tr>
      <w:tr w:rsidR="00BD4266">
        <w:trPr>
          <w:trHeight w:val="404"/>
        </w:trPr>
        <w:tc>
          <w:tcPr>
            <w:tcW w:w="10024" w:type="dxa"/>
            <w:tcBorders>
              <w:top w:val="single" w:sz="4" w:space="0" w:color="000000"/>
              <w:left w:val="single" w:sz="4" w:space="0" w:color="000000"/>
              <w:bottom w:val="single" w:sz="4" w:space="0" w:color="000000"/>
              <w:right w:val="single" w:sz="4" w:space="0" w:color="000000"/>
            </w:tcBorders>
          </w:tcPr>
          <w:p w:rsidR="00BD4266" w:rsidRDefault="00BD4266">
            <w:pPr>
              <w:snapToGrid w:val="0"/>
              <w:rPr>
                <w:rFonts w:ascii="Arial" w:hAnsi="Arial" w:cs="Arial"/>
                <w:b/>
                <w:bCs/>
                <w:sz w:val="20"/>
                <w:szCs w:val="20"/>
              </w:rPr>
            </w:pPr>
          </w:p>
        </w:tc>
      </w:tr>
      <w:tr w:rsidR="00BD4266">
        <w:trPr>
          <w:trHeight w:val="404"/>
        </w:trPr>
        <w:tc>
          <w:tcPr>
            <w:tcW w:w="10024" w:type="dxa"/>
            <w:tcBorders>
              <w:top w:val="single" w:sz="4" w:space="0" w:color="000000"/>
              <w:left w:val="single" w:sz="4" w:space="0" w:color="000000"/>
              <w:bottom w:val="single" w:sz="4" w:space="0" w:color="000000"/>
              <w:right w:val="single" w:sz="4" w:space="0" w:color="000000"/>
            </w:tcBorders>
          </w:tcPr>
          <w:p w:rsidR="00BD4266" w:rsidRDefault="00BD4266">
            <w:pPr>
              <w:snapToGrid w:val="0"/>
              <w:rPr>
                <w:rFonts w:ascii="Arial" w:hAnsi="Arial" w:cs="Arial"/>
                <w:b/>
                <w:bCs/>
                <w:sz w:val="20"/>
                <w:szCs w:val="20"/>
              </w:rPr>
            </w:pPr>
          </w:p>
        </w:tc>
      </w:tr>
      <w:tr w:rsidR="00BD4266">
        <w:trPr>
          <w:trHeight w:val="404"/>
        </w:trPr>
        <w:tc>
          <w:tcPr>
            <w:tcW w:w="10024" w:type="dxa"/>
            <w:tcBorders>
              <w:top w:val="single" w:sz="4" w:space="0" w:color="000000"/>
              <w:left w:val="single" w:sz="4" w:space="0" w:color="000000"/>
              <w:bottom w:val="single" w:sz="4" w:space="0" w:color="000000"/>
              <w:right w:val="single" w:sz="4" w:space="0" w:color="000000"/>
            </w:tcBorders>
          </w:tcPr>
          <w:p w:rsidR="00BD4266" w:rsidRDefault="00BD4266">
            <w:pPr>
              <w:snapToGrid w:val="0"/>
              <w:rPr>
                <w:rFonts w:ascii="Arial" w:hAnsi="Arial" w:cs="Arial"/>
                <w:b/>
                <w:bCs/>
                <w:sz w:val="20"/>
                <w:szCs w:val="20"/>
              </w:rPr>
            </w:pPr>
          </w:p>
        </w:tc>
      </w:tr>
    </w:tbl>
    <w:p w:rsidR="005252E9" w:rsidRDefault="005252E9">
      <w:pPr>
        <w:pStyle w:val="Telobesedila"/>
        <w:widowControl w:val="0"/>
        <w:jc w:val="both"/>
        <w:textAlignment w:val="baseline"/>
        <w:rPr>
          <w:rFonts w:ascii="Arial" w:hAnsi="Arial" w:cs="Arial"/>
          <w:color w:val="000000"/>
          <w:sz w:val="22"/>
          <w:szCs w:val="22"/>
        </w:rPr>
      </w:pPr>
    </w:p>
    <w:p w:rsidR="005252E9" w:rsidRPr="00BD4266" w:rsidRDefault="005252E9">
      <w:pPr>
        <w:pStyle w:val="Telobesedila"/>
        <w:widowControl w:val="0"/>
        <w:jc w:val="both"/>
        <w:textAlignment w:val="baseline"/>
        <w:rPr>
          <w:rFonts w:ascii="Arial" w:hAnsi="Arial" w:cs="Arial"/>
          <w:color w:val="000000"/>
          <w:sz w:val="22"/>
          <w:szCs w:val="22"/>
        </w:rPr>
      </w:pPr>
    </w:p>
    <w:p w:rsidR="005252E9" w:rsidRPr="00BD4266" w:rsidRDefault="005252E9" w:rsidP="00BD4266">
      <w:pPr>
        <w:pStyle w:val="Glava"/>
        <w:tabs>
          <w:tab w:val="left" w:pos="708"/>
        </w:tabs>
        <w:spacing w:after="240"/>
        <w:rPr>
          <w:rFonts w:ascii="Arial" w:hAnsi="Arial" w:cs="Arial"/>
          <w:b/>
          <w:sz w:val="22"/>
          <w:szCs w:val="22"/>
        </w:rPr>
      </w:pPr>
      <w:r w:rsidRPr="00BD4266">
        <w:rPr>
          <w:rFonts w:ascii="Arial" w:hAnsi="Arial" w:cs="Arial"/>
          <w:b/>
          <w:sz w:val="22"/>
          <w:szCs w:val="22"/>
        </w:rPr>
        <w:t>E. Finančni podatki o naložbi:</w:t>
      </w:r>
    </w:p>
    <w:p w:rsidR="005252E9" w:rsidRPr="00BD4266" w:rsidRDefault="005252E9" w:rsidP="00BD4266">
      <w:pPr>
        <w:pStyle w:val="Glava"/>
        <w:tabs>
          <w:tab w:val="left" w:pos="708"/>
        </w:tabs>
        <w:spacing w:after="240"/>
        <w:rPr>
          <w:rFonts w:ascii="Arial" w:hAnsi="Arial" w:cs="Arial"/>
          <w:b/>
          <w:sz w:val="22"/>
          <w:szCs w:val="22"/>
        </w:rPr>
      </w:pPr>
      <w:r w:rsidRPr="00BD4266">
        <w:rPr>
          <w:rFonts w:ascii="Arial" w:hAnsi="Arial" w:cs="Arial"/>
          <w:b/>
          <w:sz w:val="22"/>
          <w:szCs w:val="22"/>
        </w:rPr>
        <w:t>E1. Specifikacija upravičenih stroškov</w:t>
      </w:r>
      <w:r w:rsidR="00E0207D">
        <w:rPr>
          <w:rFonts w:ascii="Arial" w:hAnsi="Arial" w:cs="Arial"/>
          <w:b/>
          <w:sz w:val="22"/>
          <w:szCs w:val="22"/>
        </w:rPr>
        <w:t>:</w:t>
      </w:r>
    </w:p>
    <w:tbl>
      <w:tblPr>
        <w:tblW w:w="10008" w:type="dxa"/>
        <w:tblLayout w:type="fixed"/>
        <w:tblLook w:val="0000" w:firstRow="0" w:lastRow="0" w:firstColumn="0" w:lastColumn="0" w:noHBand="0" w:noVBand="0"/>
      </w:tblPr>
      <w:tblGrid>
        <w:gridCol w:w="4068"/>
        <w:gridCol w:w="2805"/>
        <w:gridCol w:w="3135"/>
      </w:tblGrid>
      <w:tr w:rsidR="005252E9" w:rsidTr="00E0207D">
        <w:trPr>
          <w:trHeight w:val="291"/>
        </w:trPr>
        <w:tc>
          <w:tcPr>
            <w:tcW w:w="4068" w:type="dxa"/>
            <w:tcBorders>
              <w:top w:val="single" w:sz="4" w:space="0" w:color="000000"/>
              <w:left w:val="single" w:sz="4" w:space="0" w:color="000000"/>
              <w:bottom w:val="single" w:sz="4" w:space="0" w:color="000000"/>
              <w:right w:val="single" w:sz="4" w:space="0" w:color="000000"/>
            </w:tcBorders>
          </w:tcPr>
          <w:p w:rsidR="005252E9" w:rsidRDefault="005252E9">
            <w:pPr>
              <w:rPr>
                <w:rFonts w:ascii="Arial" w:hAnsi="Arial" w:cs="Arial"/>
                <w:sz w:val="20"/>
                <w:szCs w:val="20"/>
              </w:rPr>
            </w:pPr>
            <w:r>
              <w:rPr>
                <w:rFonts w:ascii="Arial" w:hAnsi="Arial" w:cs="Arial"/>
                <w:sz w:val="20"/>
                <w:szCs w:val="20"/>
              </w:rPr>
              <w:t>Vrsta upravičenega stroška</w:t>
            </w:r>
          </w:p>
        </w:tc>
        <w:tc>
          <w:tcPr>
            <w:tcW w:w="2805" w:type="dxa"/>
            <w:tcBorders>
              <w:top w:val="single" w:sz="4" w:space="0" w:color="000000"/>
              <w:left w:val="single" w:sz="4" w:space="0" w:color="000000"/>
              <w:bottom w:val="single" w:sz="4" w:space="0" w:color="000000"/>
              <w:right w:val="single" w:sz="4" w:space="0" w:color="000000"/>
            </w:tcBorders>
          </w:tcPr>
          <w:p w:rsidR="005252E9" w:rsidRDefault="005252E9">
            <w:r>
              <w:rPr>
                <w:rFonts w:ascii="Arial" w:hAnsi="Arial" w:cs="Arial"/>
                <w:sz w:val="20"/>
                <w:szCs w:val="20"/>
              </w:rPr>
              <w:t>Vrednost brez DDV v EUR</w:t>
            </w:r>
          </w:p>
        </w:tc>
        <w:tc>
          <w:tcPr>
            <w:tcW w:w="3135" w:type="dxa"/>
            <w:tcBorders>
              <w:top w:val="single" w:sz="4" w:space="0" w:color="000000"/>
              <w:left w:val="single" w:sz="4" w:space="0" w:color="000000"/>
              <w:bottom w:val="single" w:sz="4" w:space="0" w:color="000000"/>
              <w:right w:val="single" w:sz="4" w:space="0" w:color="000000"/>
            </w:tcBorders>
          </w:tcPr>
          <w:p w:rsidR="005252E9" w:rsidRDefault="005252E9">
            <w:r>
              <w:rPr>
                <w:rFonts w:ascii="Arial" w:hAnsi="Arial" w:cs="Arial"/>
                <w:sz w:val="20"/>
                <w:szCs w:val="20"/>
              </w:rPr>
              <w:t>Vrednost z DDV v EUR</w:t>
            </w:r>
          </w:p>
        </w:tc>
      </w:tr>
      <w:tr w:rsidR="005252E9" w:rsidTr="00E0207D">
        <w:trPr>
          <w:trHeight w:val="291"/>
        </w:trPr>
        <w:tc>
          <w:tcPr>
            <w:tcW w:w="4068"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rsidTr="00E0207D">
        <w:trPr>
          <w:trHeight w:val="291"/>
        </w:trPr>
        <w:tc>
          <w:tcPr>
            <w:tcW w:w="4068"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rsidTr="00E0207D">
        <w:trPr>
          <w:trHeight w:val="291"/>
        </w:trPr>
        <w:tc>
          <w:tcPr>
            <w:tcW w:w="4068"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rsidTr="00E0207D">
        <w:trPr>
          <w:trHeight w:val="291"/>
        </w:trPr>
        <w:tc>
          <w:tcPr>
            <w:tcW w:w="4068"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rsidTr="00E0207D">
        <w:trPr>
          <w:trHeight w:val="291"/>
        </w:trPr>
        <w:tc>
          <w:tcPr>
            <w:tcW w:w="4068"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rsidTr="00E0207D">
        <w:trPr>
          <w:trHeight w:val="291"/>
        </w:trPr>
        <w:tc>
          <w:tcPr>
            <w:tcW w:w="4068"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rsidTr="00E0207D">
        <w:trPr>
          <w:trHeight w:val="291"/>
        </w:trPr>
        <w:tc>
          <w:tcPr>
            <w:tcW w:w="4068"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rsidTr="00E0207D">
        <w:trPr>
          <w:trHeight w:val="291"/>
        </w:trPr>
        <w:tc>
          <w:tcPr>
            <w:tcW w:w="4068"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280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r w:rsidR="005252E9" w:rsidTr="00E0207D">
        <w:trPr>
          <w:trHeight w:val="291"/>
        </w:trPr>
        <w:tc>
          <w:tcPr>
            <w:tcW w:w="4068" w:type="dxa"/>
            <w:tcBorders>
              <w:top w:val="single" w:sz="4" w:space="0" w:color="000000"/>
              <w:left w:val="single" w:sz="4" w:space="0" w:color="000000"/>
              <w:bottom w:val="single" w:sz="4" w:space="0" w:color="000000"/>
              <w:right w:val="single" w:sz="4" w:space="0" w:color="000000"/>
            </w:tcBorders>
          </w:tcPr>
          <w:p w:rsidR="005252E9" w:rsidRDefault="005252E9" w:rsidP="00E0207D">
            <w:pPr>
              <w:jc w:val="left"/>
            </w:pPr>
            <w:r>
              <w:rPr>
                <w:rFonts w:ascii="Arial" w:hAnsi="Arial" w:cs="Arial"/>
                <w:sz w:val="20"/>
                <w:szCs w:val="20"/>
              </w:rPr>
              <w:t>SKUPAJ:</w:t>
            </w:r>
          </w:p>
        </w:tc>
        <w:tc>
          <w:tcPr>
            <w:tcW w:w="280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c>
          <w:tcPr>
            <w:tcW w:w="3135" w:type="dxa"/>
            <w:tcBorders>
              <w:top w:val="single" w:sz="4" w:space="0" w:color="000000"/>
              <w:left w:val="single" w:sz="4" w:space="0" w:color="000000"/>
              <w:bottom w:val="single" w:sz="4" w:space="0" w:color="000000"/>
              <w:right w:val="single" w:sz="4" w:space="0" w:color="000000"/>
            </w:tcBorders>
          </w:tcPr>
          <w:p w:rsidR="005252E9" w:rsidRDefault="005252E9">
            <w:pPr>
              <w:snapToGrid w:val="0"/>
              <w:rPr>
                <w:rFonts w:ascii="Arial" w:hAnsi="Arial" w:cs="Arial"/>
                <w:sz w:val="20"/>
                <w:szCs w:val="20"/>
              </w:rPr>
            </w:pPr>
          </w:p>
        </w:tc>
      </w:tr>
    </w:tbl>
    <w:p w:rsidR="005252E9" w:rsidRPr="0029566E" w:rsidRDefault="005252E9">
      <w:pPr>
        <w:rPr>
          <w:iCs/>
        </w:rPr>
      </w:pPr>
      <w:r w:rsidRPr="0029566E">
        <w:rPr>
          <w:rFonts w:ascii="Arial" w:hAnsi="Arial" w:cs="Arial"/>
          <w:iCs/>
          <w:sz w:val="18"/>
          <w:szCs w:val="18"/>
        </w:rPr>
        <w:t xml:space="preserve">* Za stroške, ki jih navedete v tabeli, morate obvezno priložiti </w:t>
      </w:r>
      <w:r w:rsidRPr="0029566E">
        <w:rPr>
          <w:rFonts w:ascii="Arial" w:hAnsi="Arial" w:cs="Arial"/>
          <w:b/>
          <w:iCs/>
          <w:sz w:val="18"/>
          <w:szCs w:val="18"/>
        </w:rPr>
        <w:t xml:space="preserve">predračun(e) </w:t>
      </w:r>
      <w:r w:rsidRPr="0029566E">
        <w:rPr>
          <w:rFonts w:ascii="Arial" w:hAnsi="Arial" w:cs="Arial"/>
          <w:iCs/>
          <w:sz w:val="18"/>
          <w:szCs w:val="18"/>
        </w:rPr>
        <w:t>oz.</w:t>
      </w:r>
      <w:r w:rsidRPr="0029566E">
        <w:rPr>
          <w:rFonts w:ascii="Arial" w:hAnsi="Arial" w:cs="Arial"/>
          <w:b/>
          <w:iCs/>
          <w:sz w:val="18"/>
          <w:szCs w:val="18"/>
        </w:rPr>
        <w:t xml:space="preserve"> ponudb(e)</w:t>
      </w:r>
      <w:r w:rsidRPr="0029566E">
        <w:rPr>
          <w:rFonts w:ascii="Arial" w:hAnsi="Arial" w:cs="Arial"/>
          <w:iCs/>
          <w:sz w:val="18"/>
          <w:szCs w:val="18"/>
        </w:rPr>
        <w:t>!</w:t>
      </w:r>
    </w:p>
    <w:p w:rsidR="005252E9" w:rsidRDefault="005252E9">
      <w:r>
        <w:rPr>
          <w:rFonts w:ascii="Arial" w:hAnsi="Arial" w:cs="Arial"/>
          <w:b/>
          <w:sz w:val="18"/>
          <w:szCs w:val="18"/>
        </w:rPr>
        <w:t xml:space="preserve">** DDV se ne upošteva kot upravičen strošek. </w:t>
      </w:r>
    </w:p>
    <w:p w:rsidR="005252E9" w:rsidRDefault="005252E9">
      <w:pPr>
        <w:rPr>
          <w:rFonts w:ascii="Arial" w:hAnsi="Arial" w:cs="Arial"/>
          <w:b/>
          <w:i/>
          <w:sz w:val="18"/>
          <w:szCs w:val="18"/>
        </w:rPr>
      </w:pPr>
    </w:p>
    <w:p w:rsidR="005252E9" w:rsidRPr="00E0207D" w:rsidRDefault="005252E9">
      <w:pPr>
        <w:rPr>
          <w:rFonts w:ascii="Arial" w:hAnsi="Arial" w:cs="Arial"/>
          <w:bCs/>
          <w:iCs/>
          <w:sz w:val="18"/>
          <w:szCs w:val="18"/>
        </w:rPr>
      </w:pPr>
    </w:p>
    <w:p w:rsidR="005252E9" w:rsidRDefault="005252E9">
      <w:r>
        <w:rPr>
          <w:rFonts w:ascii="Arial" w:hAnsi="Arial" w:cs="Arial"/>
          <w:sz w:val="20"/>
          <w:szCs w:val="20"/>
        </w:rPr>
        <w:t>Vrednost naložbe znaša:</w:t>
      </w:r>
    </w:p>
    <w:p w:rsidR="005252E9" w:rsidRDefault="005252E9">
      <w:pPr>
        <w:rPr>
          <w:rFonts w:ascii="Arial" w:hAnsi="Arial" w:cs="Arial"/>
          <w:sz w:val="10"/>
          <w:szCs w:val="10"/>
        </w:rPr>
      </w:pPr>
    </w:p>
    <w:p w:rsidR="005252E9" w:rsidRDefault="005252E9">
      <w:r>
        <w:rPr>
          <w:rFonts w:ascii="Arial" w:hAnsi="Arial" w:cs="Arial"/>
          <w:sz w:val="20"/>
          <w:szCs w:val="20"/>
        </w:rPr>
        <w:t>- brez DDV __________________ EUR,</w:t>
      </w:r>
    </w:p>
    <w:p w:rsidR="005252E9" w:rsidRDefault="005252E9">
      <w:pPr>
        <w:rPr>
          <w:rFonts w:ascii="Arial" w:hAnsi="Arial" w:cs="Arial"/>
          <w:sz w:val="10"/>
          <w:szCs w:val="10"/>
        </w:rPr>
      </w:pPr>
    </w:p>
    <w:p w:rsidR="005252E9" w:rsidRDefault="005252E9">
      <w:r>
        <w:rPr>
          <w:rFonts w:ascii="Arial" w:hAnsi="Arial" w:cs="Arial"/>
          <w:sz w:val="20"/>
          <w:szCs w:val="20"/>
        </w:rPr>
        <w:t>- z DDV _____________________ EUR.</w:t>
      </w:r>
    </w:p>
    <w:p w:rsidR="005252E9" w:rsidRDefault="005252E9">
      <w:pPr>
        <w:rPr>
          <w:rFonts w:ascii="Arial" w:hAnsi="Arial" w:cs="Arial"/>
          <w:sz w:val="20"/>
          <w:szCs w:val="20"/>
        </w:rPr>
      </w:pPr>
    </w:p>
    <w:p w:rsidR="005252E9" w:rsidRDefault="005252E9">
      <w:pPr>
        <w:rPr>
          <w:rFonts w:ascii="Arial" w:hAnsi="Arial" w:cs="Arial"/>
          <w:sz w:val="20"/>
          <w:szCs w:val="20"/>
        </w:rPr>
      </w:pPr>
    </w:p>
    <w:p w:rsidR="005252E9" w:rsidRDefault="005252E9">
      <w:pPr>
        <w:pStyle w:val="Glava"/>
        <w:tabs>
          <w:tab w:val="left" w:pos="708"/>
        </w:tabs>
        <w:rPr>
          <w:rFonts w:ascii="Arial" w:hAnsi="Arial" w:cs="Arial"/>
          <w:b/>
          <w:sz w:val="20"/>
          <w:szCs w:val="20"/>
        </w:rPr>
      </w:pPr>
      <w:r w:rsidRPr="00E0207D">
        <w:rPr>
          <w:rFonts w:ascii="Arial" w:hAnsi="Arial" w:cs="Arial"/>
          <w:b/>
          <w:sz w:val="22"/>
          <w:szCs w:val="22"/>
        </w:rPr>
        <w:t xml:space="preserve">E2: </w:t>
      </w:r>
      <w:r w:rsidRPr="00F60CE2">
        <w:rPr>
          <w:rFonts w:ascii="Arial" w:hAnsi="Arial" w:cs="Arial"/>
          <w:b/>
          <w:sz w:val="22"/>
          <w:szCs w:val="22"/>
          <w:highlight w:val="yellow"/>
        </w:rPr>
        <w:t>Finančna konstrukcija</w:t>
      </w:r>
      <w:r w:rsidR="00E0207D" w:rsidRPr="00F60CE2">
        <w:rPr>
          <w:rFonts w:ascii="Arial" w:hAnsi="Arial" w:cs="Arial"/>
          <w:b/>
          <w:sz w:val="22"/>
          <w:szCs w:val="22"/>
          <w:highlight w:val="yellow"/>
        </w:rPr>
        <w:t>:</w:t>
      </w:r>
    </w:p>
    <w:p w:rsidR="005252E9" w:rsidRDefault="005252E9">
      <w:pPr>
        <w:rPr>
          <w:rFonts w:ascii="Arial" w:hAnsi="Arial" w:cs="Arial"/>
          <w:b/>
          <w:sz w:val="20"/>
          <w:szCs w:val="20"/>
        </w:rPr>
      </w:pPr>
    </w:p>
    <w:tbl>
      <w:tblPr>
        <w:tblW w:w="10240" w:type="dxa"/>
        <w:tblLayout w:type="fixed"/>
        <w:tblLook w:val="0000" w:firstRow="0" w:lastRow="0" w:firstColumn="0" w:lastColumn="0" w:noHBand="0" w:noVBand="0"/>
      </w:tblPr>
      <w:tblGrid>
        <w:gridCol w:w="3570"/>
        <w:gridCol w:w="3335"/>
        <w:gridCol w:w="3335"/>
      </w:tblGrid>
      <w:tr w:rsidR="005252E9" w:rsidTr="00E0207D">
        <w:tc>
          <w:tcPr>
            <w:tcW w:w="3570" w:type="dxa"/>
            <w:tcBorders>
              <w:top w:val="single" w:sz="4" w:space="0" w:color="000000"/>
              <w:left w:val="single" w:sz="4" w:space="0" w:color="000000"/>
              <w:bottom w:val="single" w:sz="4" w:space="0" w:color="000000"/>
              <w:right w:val="single" w:sz="4" w:space="0" w:color="000000"/>
            </w:tcBorders>
          </w:tcPr>
          <w:p w:rsidR="005252E9" w:rsidRDefault="005252E9">
            <w:pPr>
              <w:jc w:val="center"/>
            </w:pPr>
            <w:r>
              <w:rPr>
                <w:rFonts w:ascii="Arial" w:hAnsi="Arial" w:cs="Arial"/>
                <w:sz w:val="20"/>
                <w:szCs w:val="20"/>
              </w:rPr>
              <w:t>VIRI FINANCIRANJA</w:t>
            </w: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pPr>
              <w:jc w:val="center"/>
            </w:pPr>
            <w:r>
              <w:rPr>
                <w:rFonts w:ascii="Arial" w:hAnsi="Arial" w:cs="Arial"/>
                <w:sz w:val="20"/>
                <w:szCs w:val="20"/>
              </w:rPr>
              <w:t>Višina v EUR</w:t>
            </w: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pPr>
              <w:jc w:val="center"/>
            </w:pPr>
            <w:r>
              <w:rPr>
                <w:rFonts w:ascii="Arial" w:hAnsi="Arial" w:cs="Arial"/>
                <w:sz w:val="20"/>
                <w:szCs w:val="20"/>
              </w:rPr>
              <w:t>% delež</w:t>
            </w:r>
          </w:p>
        </w:tc>
      </w:tr>
      <w:tr w:rsidR="00E0207D" w:rsidTr="00E0207D">
        <w:tc>
          <w:tcPr>
            <w:tcW w:w="3570" w:type="dxa"/>
            <w:tcBorders>
              <w:top w:val="single" w:sz="4" w:space="0" w:color="000000"/>
              <w:left w:val="single" w:sz="4" w:space="0" w:color="000000"/>
              <w:bottom w:val="single" w:sz="4" w:space="0" w:color="000000"/>
              <w:right w:val="single" w:sz="4" w:space="0" w:color="000000"/>
            </w:tcBorders>
          </w:tcPr>
          <w:p w:rsidR="00E0207D" w:rsidRDefault="00E0207D" w:rsidP="00E0207D">
            <w:pPr>
              <w:jc w:val="left"/>
              <w:rPr>
                <w:rFonts w:ascii="Arial" w:hAnsi="Arial" w:cs="Arial"/>
                <w:sz w:val="20"/>
                <w:szCs w:val="20"/>
              </w:rPr>
            </w:pPr>
            <w:r w:rsidRPr="00E0207D">
              <w:rPr>
                <w:rFonts w:ascii="Arial" w:hAnsi="Arial" w:cs="Arial"/>
                <w:sz w:val="20"/>
                <w:szCs w:val="20"/>
              </w:rPr>
              <w:t>NEPOVRATNA SREDSTVA Občine</w:t>
            </w:r>
            <w:r>
              <w:rPr>
                <w:rFonts w:ascii="Arial" w:hAnsi="Arial" w:cs="Arial"/>
                <w:sz w:val="20"/>
                <w:szCs w:val="20"/>
              </w:rPr>
              <w:t xml:space="preserve"> Idrija</w:t>
            </w:r>
            <w:r w:rsidRPr="00E0207D">
              <w:rPr>
                <w:rFonts w:ascii="Arial" w:hAnsi="Arial" w:cs="Arial"/>
                <w:sz w:val="20"/>
                <w:szCs w:val="20"/>
              </w:rPr>
              <w:t xml:space="preserve"> (javni razpis</w:t>
            </w:r>
            <w:r>
              <w:rPr>
                <w:rFonts w:ascii="Arial" w:hAnsi="Arial" w:cs="Arial"/>
                <w:sz w:val="20"/>
                <w:szCs w:val="20"/>
              </w:rPr>
              <w:t xml:space="preserve"> </w:t>
            </w:r>
            <w:r w:rsidRPr="00E0207D">
              <w:rPr>
                <w:rFonts w:ascii="Arial" w:hAnsi="Arial" w:cs="Arial"/>
                <w:sz w:val="20"/>
                <w:szCs w:val="20"/>
              </w:rPr>
              <w:t>kmetijstvo 202</w:t>
            </w:r>
            <w:r w:rsidR="00BA708C">
              <w:rPr>
                <w:rFonts w:ascii="Arial" w:hAnsi="Arial" w:cs="Arial"/>
                <w:sz w:val="20"/>
                <w:szCs w:val="20"/>
              </w:rPr>
              <w:t>6</w:t>
            </w:r>
            <w:r w:rsidRPr="00E0207D">
              <w:rPr>
                <w:rFonts w:ascii="Arial" w:hAnsi="Arial" w:cs="Arial"/>
                <w:sz w:val="20"/>
                <w:szCs w:val="20"/>
              </w:rPr>
              <w:t>)</w:t>
            </w:r>
            <w:r>
              <w:rPr>
                <w:rFonts w:ascii="Arial" w:hAnsi="Arial" w:cs="Arial"/>
                <w:sz w:val="20"/>
                <w:szCs w:val="20"/>
              </w:rPr>
              <w:t>*</w:t>
            </w:r>
            <w:r w:rsidRPr="00E0207D">
              <w:rPr>
                <w:rFonts w:ascii="Arial" w:hAnsi="Arial" w:cs="Arial"/>
                <w:sz w:val="20"/>
                <w:szCs w:val="20"/>
              </w:rPr>
              <w:t>:</w:t>
            </w:r>
          </w:p>
        </w:tc>
        <w:tc>
          <w:tcPr>
            <w:tcW w:w="3335" w:type="dxa"/>
            <w:tcBorders>
              <w:top w:val="single" w:sz="4" w:space="0" w:color="000000"/>
              <w:left w:val="single" w:sz="4" w:space="0" w:color="000000"/>
              <w:bottom w:val="single" w:sz="4" w:space="0" w:color="000000"/>
              <w:right w:val="single" w:sz="4" w:space="0" w:color="000000"/>
            </w:tcBorders>
          </w:tcPr>
          <w:p w:rsidR="00E0207D" w:rsidRDefault="00E0207D">
            <w:pPr>
              <w:jc w:val="center"/>
              <w:rPr>
                <w:rFonts w:ascii="Arial" w:hAnsi="Arial" w:cs="Arial"/>
                <w:sz w:val="20"/>
                <w:szCs w:val="20"/>
              </w:rPr>
            </w:pPr>
          </w:p>
        </w:tc>
        <w:tc>
          <w:tcPr>
            <w:tcW w:w="3335" w:type="dxa"/>
            <w:tcBorders>
              <w:top w:val="single" w:sz="4" w:space="0" w:color="000000"/>
              <w:left w:val="single" w:sz="4" w:space="0" w:color="000000"/>
              <w:bottom w:val="single" w:sz="4" w:space="0" w:color="000000"/>
              <w:right w:val="single" w:sz="4" w:space="0" w:color="000000"/>
            </w:tcBorders>
          </w:tcPr>
          <w:p w:rsidR="00E0207D" w:rsidRDefault="00E0207D">
            <w:pPr>
              <w:jc w:val="center"/>
              <w:rPr>
                <w:rFonts w:ascii="Arial" w:hAnsi="Arial" w:cs="Arial"/>
                <w:sz w:val="20"/>
                <w:szCs w:val="20"/>
              </w:rPr>
            </w:pPr>
          </w:p>
        </w:tc>
      </w:tr>
      <w:tr w:rsidR="005252E9" w:rsidTr="00E0207D">
        <w:tc>
          <w:tcPr>
            <w:tcW w:w="3570" w:type="dxa"/>
            <w:tcBorders>
              <w:top w:val="single" w:sz="4" w:space="0" w:color="000000"/>
              <w:left w:val="single" w:sz="4" w:space="0" w:color="000000"/>
              <w:bottom w:val="single" w:sz="4" w:space="0" w:color="000000"/>
              <w:right w:val="single" w:sz="4" w:space="0" w:color="000000"/>
            </w:tcBorders>
          </w:tcPr>
          <w:p w:rsidR="005252E9" w:rsidRDefault="005252E9" w:rsidP="00E0207D">
            <w:pPr>
              <w:jc w:val="left"/>
            </w:pPr>
            <w:r>
              <w:rPr>
                <w:rFonts w:ascii="Arial" w:hAnsi="Arial" w:cs="Arial"/>
                <w:sz w:val="20"/>
                <w:szCs w:val="20"/>
              </w:rPr>
              <w:t>Posojilo</w:t>
            </w: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rsidP="00E0207D">
            <w:pPr>
              <w:snapToGrid w:val="0"/>
              <w:jc w:val="right"/>
              <w:rPr>
                <w:rFonts w:ascii="Arial" w:hAnsi="Arial" w:cs="Arial"/>
                <w:sz w:val="20"/>
                <w:szCs w:val="20"/>
              </w:rPr>
            </w:pP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rsidP="00E0207D">
            <w:pPr>
              <w:snapToGrid w:val="0"/>
              <w:jc w:val="right"/>
              <w:rPr>
                <w:rFonts w:ascii="Arial" w:hAnsi="Arial" w:cs="Arial"/>
                <w:sz w:val="20"/>
                <w:szCs w:val="20"/>
              </w:rPr>
            </w:pPr>
          </w:p>
        </w:tc>
      </w:tr>
      <w:tr w:rsidR="005252E9" w:rsidTr="00E0207D">
        <w:tc>
          <w:tcPr>
            <w:tcW w:w="3570" w:type="dxa"/>
            <w:tcBorders>
              <w:top w:val="single" w:sz="4" w:space="0" w:color="000000"/>
              <w:left w:val="single" w:sz="4" w:space="0" w:color="000000"/>
              <w:bottom w:val="single" w:sz="4" w:space="0" w:color="000000"/>
              <w:right w:val="single" w:sz="4" w:space="0" w:color="000000"/>
            </w:tcBorders>
          </w:tcPr>
          <w:p w:rsidR="005252E9" w:rsidRDefault="005252E9" w:rsidP="00E0207D">
            <w:pPr>
              <w:jc w:val="left"/>
            </w:pPr>
            <w:r>
              <w:rPr>
                <w:rFonts w:ascii="Arial" w:hAnsi="Arial" w:cs="Arial"/>
                <w:sz w:val="20"/>
                <w:szCs w:val="20"/>
              </w:rPr>
              <w:t>Lastna sredstva</w:t>
            </w: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rsidP="00E0207D">
            <w:pPr>
              <w:snapToGrid w:val="0"/>
              <w:jc w:val="right"/>
              <w:rPr>
                <w:rFonts w:ascii="Arial" w:hAnsi="Arial" w:cs="Arial"/>
                <w:sz w:val="20"/>
                <w:szCs w:val="20"/>
              </w:rPr>
            </w:pP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rsidP="00E0207D">
            <w:pPr>
              <w:snapToGrid w:val="0"/>
              <w:jc w:val="right"/>
              <w:rPr>
                <w:rFonts w:ascii="Arial" w:hAnsi="Arial" w:cs="Arial"/>
                <w:sz w:val="20"/>
                <w:szCs w:val="20"/>
              </w:rPr>
            </w:pPr>
          </w:p>
        </w:tc>
      </w:tr>
      <w:tr w:rsidR="005252E9" w:rsidTr="00E0207D">
        <w:tc>
          <w:tcPr>
            <w:tcW w:w="3570" w:type="dxa"/>
            <w:tcBorders>
              <w:top w:val="single" w:sz="4" w:space="0" w:color="000000"/>
              <w:left w:val="single" w:sz="4" w:space="0" w:color="000000"/>
              <w:bottom w:val="single" w:sz="4" w:space="0" w:color="000000"/>
              <w:right w:val="single" w:sz="4" w:space="0" w:color="000000"/>
            </w:tcBorders>
          </w:tcPr>
          <w:p w:rsidR="005252E9" w:rsidRDefault="005252E9" w:rsidP="00E0207D">
            <w:pPr>
              <w:jc w:val="left"/>
            </w:pPr>
            <w:r>
              <w:rPr>
                <w:rFonts w:ascii="Arial" w:hAnsi="Arial" w:cs="Arial"/>
                <w:sz w:val="20"/>
                <w:szCs w:val="20"/>
              </w:rPr>
              <w:t>Drugi viri RS (</w:t>
            </w:r>
            <w:r>
              <w:rPr>
                <w:rFonts w:ascii="Arial" w:hAnsi="Arial" w:cs="Arial"/>
                <w:i/>
                <w:sz w:val="20"/>
                <w:szCs w:val="20"/>
              </w:rPr>
              <w:t>navedite</w:t>
            </w:r>
            <w:r>
              <w:rPr>
                <w:rFonts w:ascii="Arial" w:hAnsi="Arial" w:cs="Arial"/>
                <w:sz w:val="20"/>
                <w:szCs w:val="20"/>
              </w:rPr>
              <w:t>)</w:t>
            </w:r>
          </w:p>
          <w:p w:rsidR="005252E9" w:rsidRDefault="005252E9" w:rsidP="00E0207D">
            <w:pPr>
              <w:jc w:val="left"/>
              <w:rPr>
                <w:rFonts w:ascii="Arial" w:hAnsi="Arial" w:cs="Arial"/>
                <w:sz w:val="20"/>
                <w:szCs w:val="20"/>
              </w:rPr>
            </w:pP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rsidP="00E0207D">
            <w:pPr>
              <w:snapToGrid w:val="0"/>
              <w:jc w:val="right"/>
              <w:rPr>
                <w:rFonts w:ascii="Arial" w:hAnsi="Arial" w:cs="Arial"/>
                <w:sz w:val="20"/>
                <w:szCs w:val="20"/>
              </w:rPr>
            </w:pP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rsidP="00E0207D">
            <w:pPr>
              <w:snapToGrid w:val="0"/>
              <w:jc w:val="right"/>
              <w:rPr>
                <w:rFonts w:ascii="Arial" w:hAnsi="Arial" w:cs="Arial"/>
                <w:sz w:val="20"/>
                <w:szCs w:val="20"/>
              </w:rPr>
            </w:pPr>
          </w:p>
        </w:tc>
      </w:tr>
      <w:tr w:rsidR="005252E9" w:rsidTr="00E0207D">
        <w:tc>
          <w:tcPr>
            <w:tcW w:w="3570" w:type="dxa"/>
            <w:tcBorders>
              <w:top w:val="single" w:sz="4" w:space="0" w:color="000000"/>
              <w:left w:val="single" w:sz="4" w:space="0" w:color="000000"/>
              <w:bottom w:val="single" w:sz="4" w:space="0" w:color="000000"/>
              <w:right w:val="single" w:sz="4" w:space="0" w:color="000000"/>
            </w:tcBorders>
          </w:tcPr>
          <w:p w:rsidR="005252E9" w:rsidRDefault="005252E9" w:rsidP="00E0207D">
            <w:pPr>
              <w:jc w:val="left"/>
            </w:pPr>
            <w:r>
              <w:rPr>
                <w:rFonts w:ascii="Arial" w:hAnsi="Arial" w:cs="Arial"/>
                <w:sz w:val="20"/>
                <w:szCs w:val="20"/>
              </w:rPr>
              <w:t>Drugo (</w:t>
            </w:r>
            <w:r>
              <w:rPr>
                <w:rFonts w:ascii="Arial" w:hAnsi="Arial" w:cs="Arial"/>
                <w:i/>
                <w:sz w:val="20"/>
                <w:szCs w:val="20"/>
              </w:rPr>
              <w:t>vpišite</w:t>
            </w:r>
            <w:r>
              <w:rPr>
                <w:rFonts w:ascii="Arial" w:hAnsi="Arial" w:cs="Arial"/>
                <w:sz w:val="20"/>
                <w:szCs w:val="20"/>
              </w:rPr>
              <w:t>)</w:t>
            </w: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rsidP="00E0207D">
            <w:pPr>
              <w:snapToGrid w:val="0"/>
              <w:jc w:val="right"/>
              <w:rPr>
                <w:rFonts w:ascii="Arial" w:hAnsi="Arial" w:cs="Arial"/>
                <w:sz w:val="20"/>
                <w:szCs w:val="20"/>
              </w:rPr>
            </w:pP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rsidP="00E0207D">
            <w:pPr>
              <w:snapToGrid w:val="0"/>
              <w:jc w:val="right"/>
              <w:rPr>
                <w:rFonts w:ascii="Arial" w:hAnsi="Arial" w:cs="Arial"/>
                <w:sz w:val="20"/>
                <w:szCs w:val="20"/>
              </w:rPr>
            </w:pPr>
          </w:p>
        </w:tc>
      </w:tr>
      <w:tr w:rsidR="005252E9" w:rsidTr="00E0207D">
        <w:tc>
          <w:tcPr>
            <w:tcW w:w="3570" w:type="dxa"/>
            <w:tcBorders>
              <w:top w:val="single" w:sz="4" w:space="0" w:color="000000"/>
              <w:left w:val="single" w:sz="4" w:space="0" w:color="000000"/>
              <w:bottom w:val="single" w:sz="4" w:space="0" w:color="000000"/>
              <w:right w:val="single" w:sz="4" w:space="0" w:color="000000"/>
            </w:tcBorders>
          </w:tcPr>
          <w:p w:rsidR="005252E9" w:rsidRDefault="005252E9" w:rsidP="00E0207D">
            <w:pPr>
              <w:jc w:val="left"/>
            </w:pPr>
            <w:r>
              <w:rPr>
                <w:rFonts w:ascii="Arial" w:hAnsi="Arial" w:cs="Arial"/>
                <w:sz w:val="20"/>
                <w:szCs w:val="20"/>
              </w:rPr>
              <w:t>Drugo (</w:t>
            </w:r>
            <w:r>
              <w:rPr>
                <w:rFonts w:ascii="Arial" w:hAnsi="Arial" w:cs="Arial"/>
                <w:i/>
                <w:sz w:val="20"/>
                <w:szCs w:val="20"/>
              </w:rPr>
              <w:t>vpišite</w:t>
            </w:r>
            <w:r>
              <w:rPr>
                <w:rFonts w:ascii="Arial" w:hAnsi="Arial" w:cs="Arial"/>
                <w:sz w:val="20"/>
                <w:szCs w:val="20"/>
              </w:rPr>
              <w:t>)</w:t>
            </w:r>
          </w:p>
          <w:p w:rsidR="005252E9" w:rsidRDefault="005252E9" w:rsidP="00E0207D">
            <w:pPr>
              <w:jc w:val="left"/>
              <w:rPr>
                <w:rFonts w:ascii="Arial" w:hAnsi="Arial" w:cs="Arial"/>
                <w:sz w:val="20"/>
                <w:szCs w:val="20"/>
              </w:rPr>
            </w:pP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rsidP="00E0207D">
            <w:pPr>
              <w:snapToGrid w:val="0"/>
              <w:jc w:val="right"/>
              <w:rPr>
                <w:rFonts w:ascii="Arial" w:hAnsi="Arial" w:cs="Arial"/>
                <w:sz w:val="20"/>
                <w:szCs w:val="20"/>
              </w:rPr>
            </w:pP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rsidP="00E0207D">
            <w:pPr>
              <w:snapToGrid w:val="0"/>
              <w:jc w:val="right"/>
              <w:rPr>
                <w:rFonts w:ascii="Arial" w:hAnsi="Arial" w:cs="Arial"/>
                <w:sz w:val="20"/>
                <w:szCs w:val="20"/>
              </w:rPr>
            </w:pPr>
          </w:p>
        </w:tc>
      </w:tr>
      <w:tr w:rsidR="005252E9" w:rsidTr="00E0207D">
        <w:trPr>
          <w:trHeight w:val="277"/>
        </w:trPr>
        <w:tc>
          <w:tcPr>
            <w:tcW w:w="3570" w:type="dxa"/>
            <w:tcBorders>
              <w:top w:val="single" w:sz="4" w:space="0" w:color="000000"/>
              <w:left w:val="single" w:sz="4" w:space="0" w:color="000000"/>
              <w:bottom w:val="single" w:sz="4" w:space="0" w:color="000000"/>
              <w:right w:val="single" w:sz="4" w:space="0" w:color="000000"/>
            </w:tcBorders>
          </w:tcPr>
          <w:p w:rsidR="005252E9" w:rsidRDefault="005252E9" w:rsidP="00E0207D">
            <w:pPr>
              <w:jc w:val="left"/>
            </w:pPr>
            <w:r>
              <w:rPr>
                <w:rFonts w:ascii="Arial" w:hAnsi="Arial" w:cs="Arial"/>
                <w:sz w:val="20"/>
                <w:szCs w:val="20"/>
              </w:rPr>
              <w:t>SKUPAJ</w:t>
            </w: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rsidP="00E0207D">
            <w:pPr>
              <w:snapToGrid w:val="0"/>
              <w:jc w:val="right"/>
              <w:rPr>
                <w:rFonts w:ascii="Arial" w:hAnsi="Arial" w:cs="Arial"/>
                <w:sz w:val="20"/>
                <w:szCs w:val="20"/>
              </w:rPr>
            </w:pPr>
          </w:p>
        </w:tc>
        <w:tc>
          <w:tcPr>
            <w:tcW w:w="3335" w:type="dxa"/>
            <w:tcBorders>
              <w:top w:val="single" w:sz="4" w:space="0" w:color="000000"/>
              <w:left w:val="single" w:sz="4" w:space="0" w:color="000000"/>
              <w:bottom w:val="single" w:sz="4" w:space="0" w:color="000000"/>
              <w:right w:val="single" w:sz="4" w:space="0" w:color="000000"/>
            </w:tcBorders>
          </w:tcPr>
          <w:p w:rsidR="005252E9" w:rsidRDefault="005252E9" w:rsidP="00E0207D">
            <w:pPr>
              <w:jc w:val="right"/>
            </w:pPr>
            <w:r>
              <w:rPr>
                <w:rFonts w:ascii="Arial" w:hAnsi="Arial" w:cs="Arial"/>
                <w:sz w:val="20"/>
                <w:szCs w:val="20"/>
              </w:rPr>
              <w:t>100 %</w:t>
            </w:r>
          </w:p>
        </w:tc>
      </w:tr>
    </w:tbl>
    <w:p w:rsidR="005252E9" w:rsidRDefault="005252E9">
      <w:pPr>
        <w:jc w:val="left"/>
      </w:pPr>
      <w:r>
        <w:rPr>
          <w:rFonts w:ascii="Arial" w:hAnsi="Arial" w:cs="Arial"/>
          <w:sz w:val="18"/>
          <w:szCs w:val="18"/>
        </w:rPr>
        <w:t xml:space="preserve">*Delež sofinanciranja s strani občine je do </w:t>
      </w:r>
      <w:r w:rsidR="00E0207D">
        <w:rPr>
          <w:rFonts w:ascii="Arial" w:hAnsi="Arial" w:cs="Arial"/>
          <w:sz w:val="18"/>
          <w:szCs w:val="18"/>
        </w:rPr>
        <w:t>65</w:t>
      </w:r>
      <w:r>
        <w:rPr>
          <w:rFonts w:ascii="Arial" w:hAnsi="Arial" w:cs="Arial"/>
          <w:sz w:val="18"/>
          <w:szCs w:val="18"/>
        </w:rPr>
        <w:t xml:space="preserve">% upravičenih stroškov naložbe. Najvišji skupni znesek za posamezno </w:t>
      </w:r>
      <w:r w:rsidR="00E0207D">
        <w:rPr>
          <w:rFonts w:ascii="Arial" w:hAnsi="Arial" w:cs="Arial"/>
          <w:sz w:val="18"/>
          <w:szCs w:val="18"/>
        </w:rPr>
        <w:t>n</w:t>
      </w:r>
      <w:r>
        <w:rPr>
          <w:rFonts w:ascii="Arial" w:hAnsi="Arial" w:cs="Arial"/>
          <w:sz w:val="18"/>
          <w:szCs w:val="18"/>
        </w:rPr>
        <w:t xml:space="preserve">aložbo na kmetijskem gospodarstvu lahko znaša do </w:t>
      </w:r>
      <w:r w:rsidR="00E0207D">
        <w:rPr>
          <w:rFonts w:ascii="Arial" w:hAnsi="Arial" w:cs="Arial"/>
          <w:sz w:val="18"/>
          <w:szCs w:val="18"/>
        </w:rPr>
        <w:t>5</w:t>
      </w:r>
      <w:r>
        <w:rPr>
          <w:rFonts w:ascii="Arial" w:hAnsi="Arial" w:cs="Arial"/>
          <w:sz w:val="18"/>
          <w:szCs w:val="18"/>
        </w:rPr>
        <w:t>.000 EUR.</w:t>
      </w:r>
    </w:p>
    <w:p w:rsidR="005252E9" w:rsidRDefault="005252E9">
      <w:pPr>
        <w:rPr>
          <w:rFonts w:ascii="Arial" w:hAnsi="Arial" w:cs="Arial"/>
          <w:sz w:val="20"/>
          <w:szCs w:val="20"/>
        </w:rPr>
      </w:pPr>
    </w:p>
    <w:p w:rsidR="005252E9" w:rsidRDefault="005252E9">
      <w:pPr>
        <w:rPr>
          <w:rFonts w:ascii="Arial" w:hAnsi="Arial" w:cs="Arial"/>
          <w:sz w:val="20"/>
          <w:szCs w:val="20"/>
        </w:rPr>
      </w:pPr>
    </w:p>
    <w:p w:rsidR="005252E9" w:rsidRDefault="005252E9" w:rsidP="0029566E">
      <w:pPr>
        <w:pBdr>
          <w:top w:val="single" w:sz="4" w:space="1" w:color="auto"/>
        </w:pBdr>
      </w:pPr>
      <w:r>
        <w:t>Izpolnijo vlagatelji v primeru naložb, povezanih z graditvijo objektov</w:t>
      </w:r>
      <w:r w:rsidR="0029566E">
        <w:t xml:space="preserve"> (</w:t>
      </w:r>
      <w:r w:rsidR="0029566E">
        <w:rPr>
          <w:rFonts w:ascii="Arial" w:hAnsi="Arial" w:cs="Arial"/>
          <w:i/>
          <w:sz w:val="20"/>
          <w:szCs w:val="20"/>
        </w:rPr>
        <w:t>ustrezno obkrožite)</w:t>
      </w:r>
      <w:r>
        <w:t>:</w:t>
      </w:r>
    </w:p>
    <w:tbl>
      <w:tblPr>
        <w:tblW w:w="0" w:type="auto"/>
        <w:tblLayout w:type="fixed"/>
        <w:tblLook w:val="0000" w:firstRow="0" w:lastRow="0" w:firstColumn="0" w:lastColumn="0" w:noHBand="0" w:noVBand="0"/>
      </w:tblPr>
      <w:tblGrid>
        <w:gridCol w:w="6629"/>
        <w:gridCol w:w="425"/>
        <w:gridCol w:w="1418"/>
        <w:gridCol w:w="1532"/>
      </w:tblGrid>
      <w:tr w:rsidR="005252E9">
        <w:tc>
          <w:tcPr>
            <w:tcW w:w="6629" w:type="dxa"/>
          </w:tcPr>
          <w:p w:rsidR="005252E9" w:rsidRDefault="005252E9">
            <w:pPr>
              <w:snapToGrid w:val="0"/>
              <w:rPr>
                <w:rFonts w:ascii="Arial" w:hAnsi="Arial" w:cs="Arial"/>
                <w:sz w:val="20"/>
                <w:szCs w:val="20"/>
              </w:rPr>
            </w:pPr>
          </w:p>
        </w:tc>
        <w:tc>
          <w:tcPr>
            <w:tcW w:w="425" w:type="dxa"/>
          </w:tcPr>
          <w:p w:rsidR="005252E9" w:rsidRDefault="005252E9">
            <w:pPr>
              <w:snapToGrid w:val="0"/>
              <w:rPr>
                <w:rFonts w:ascii="Arial" w:hAnsi="Arial" w:cs="Arial"/>
                <w:sz w:val="20"/>
                <w:szCs w:val="20"/>
              </w:rPr>
            </w:pPr>
          </w:p>
        </w:tc>
        <w:tc>
          <w:tcPr>
            <w:tcW w:w="2950" w:type="dxa"/>
            <w:gridSpan w:val="2"/>
          </w:tcPr>
          <w:p w:rsidR="005252E9" w:rsidRDefault="005252E9">
            <w:pPr>
              <w:jc w:val="center"/>
            </w:pPr>
          </w:p>
        </w:tc>
      </w:tr>
      <w:tr w:rsidR="005252E9">
        <w:tc>
          <w:tcPr>
            <w:tcW w:w="6629" w:type="dxa"/>
          </w:tcPr>
          <w:p w:rsidR="005252E9" w:rsidRDefault="005252E9">
            <w:r>
              <w:rPr>
                <w:rFonts w:ascii="Arial" w:hAnsi="Arial" w:cs="Arial"/>
                <w:sz w:val="20"/>
                <w:szCs w:val="20"/>
              </w:rPr>
              <w:t>Za naložbo, navedeno v tej vlogi, je bilo izdano gradbeno dovoljenje:</w:t>
            </w:r>
          </w:p>
        </w:tc>
        <w:tc>
          <w:tcPr>
            <w:tcW w:w="425" w:type="dxa"/>
          </w:tcPr>
          <w:p w:rsidR="005252E9" w:rsidRDefault="005252E9">
            <w:pPr>
              <w:snapToGrid w:val="0"/>
              <w:rPr>
                <w:rFonts w:ascii="Arial" w:hAnsi="Arial" w:cs="Arial"/>
                <w:sz w:val="20"/>
                <w:szCs w:val="20"/>
              </w:rPr>
            </w:pPr>
          </w:p>
        </w:tc>
        <w:tc>
          <w:tcPr>
            <w:tcW w:w="1418" w:type="dxa"/>
          </w:tcPr>
          <w:p w:rsidR="005252E9" w:rsidRDefault="005252E9">
            <w:pPr>
              <w:jc w:val="center"/>
            </w:pPr>
            <w:r>
              <w:rPr>
                <w:rFonts w:ascii="Arial" w:hAnsi="Arial" w:cs="Arial"/>
                <w:sz w:val="20"/>
                <w:szCs w:val="20"/>
              </w:rPr>
              <w:t>DA</w:t>
            </w:r>
          </w:p>
        </w:tc>
        <w:tc>
          <w:tcPr>
            <w:tcW w:w="1532" w:type="dxa"/>
          </w:tcPr>
          <w:p w:rsidR="005252E9" w:rsidRDefault="005252E9">
            <w:pPr>
              <w:jc w:val="center"/>
            </w:pPr>
            <w:r>
              <w:rPr>
                <w:rFonts w:ascii="Arial" w:hAnsi="Arial" w:cs="Arial"/>
                <w:sz w:val="20"/>
                <w:szCs w:val="20"/>
              </w:rPr>
              <w:t>NE</w:t>
            </w:r>
          </w:p>
        </w:tc>
      </w:tr>
      <w:tr w:rsidR="005252E9">
        <w:tc>
          <w:tcPr>
            <w:tcW w:w="6629" w:type="dxa"/>
          </w:tcPr>
          <w:p w:rsidR="005252E9" w:rsidRDefault="005252E9">
            <w:r>
              <w:rPr>
                <w:rFonts w:ascii="Arial" w:hAnsi="Arial" w:cs="Arial"/>
                <w:sz w:val="20"/>
                <w:szCs w:val="20"/>
              </w:rPr>
              <w:t>Za naložbo, navedeno v tej vlogi, je bilo izdano soglasje:</w:t>
            </w:r>
          </w:p>
        </w:tc>
        <w:tc>
          <w:tcPr>
            <w:tcW w:w="425" w:type="dxa"/>
          </w:tcPr>
          <w:p w:rsidR="005252E9" w:rsidRDefault="005252E9">
            <w:pPr>
              <w:snapToGrid w:val="0"/>
              <w:rPr>
                <w:rFonts w:ascii="Arial" w:hAnsi="Arial" w:cs="Arial"/>
                <w:sz w:val="20"/>
                <w:szCs w:val="20"/>
              </w:rPr>
            </w:pPr>
          </w:p>
        </w:tc>
        <w:tc>
          <w:tcPr>
            <w:tcW w:w="1418" w:type="dxa"/>
          </w:tcPr>
          <w:p w:rsidR="005252E9" w:rsidRDefault="005252E9">
            <w:pPr>
              <w:jc w:val="center"/>
            </w:pPr>
            <w:r>
              <w:rPr>
                <w:rFonts w:ascii="Arial" w:hAnsi="Arial" w:cs="Arial"/>
                <w:sz w:val="20"/>
                <w:szCs w:val="20"/>
              </w:rPr>
              <w:t>DA</w:t>
            </w:r>
          </w:p>
        </w:tc>
        <w:tc>
          <w:tcPr>
            <w:tcW w:w="1532" w:type="dxa"/>
          </w:tcPr>
          <w:p w:rsidR="005252E9" w:rsidRDefault="005252E9">
            <w:pPr>
              <w:jc w:val="center"/>
            </w:pPr>
            <w:r>
              <w:rPr>
                <w:rFonts w:ascii="Arial" w:hAnsi="Arial" w:cs="Arial"/>
                <w:sz w:val="20"/>
                <w:szCs w:val="20"/>
              </w:rPr>
              <w:t>NE</w:t>
            </w:r>
          </w:p>
        </w:tc>
      </w:tr>
    </w:tbl>
    <w:p w:rsidR="005252E9" w:rsidRDefault="005252E9">
      <w:pPr>
        <w:rPr>
          <w:rFonts w:ascii="Arial" w:hAnsi="Arial" w:cs="Arial"/>
          <w:sz w:val="10"/>
          <w:szCs w:val="10"/>
        </w:rPr>
      </w:pPr>
    </w:p>
    <w:p w:rsidR="005252E9" w:rsidRDefault="005252E9" w:rsidP="0029566E">
      <w:pPr>
        <w:ind w:left="142"/>
      </w:pPr>
      <w:r>
        <w:rPr>
          <w:rFonts w:ascii="Arial" w:hAnsi="Arial" w:cs="Arial"/>
          <w:sz w:val="20"/>
          <w:szCs w:val="20"/>
        </w:rPr>
        <w:t>V primeru, da ste odgovorili z DA, navedite številko dokumenta in datum izdaje:</w:t>
      </w:r>
    </w:p>
    <w:tbl>
      <w:tblPr>
        <w:tblW w:w="10026" w:type="dxa"/>
        <w:tblLayout w:type="fixed"/>
        <w:tblLook w:val="0000" w:firstRow="0" w:lastRow="0" w:firstColumn="0" w:lastColumn="0" w:noHBand="0" w:noVBand="0"/>
      </w:tblPr>
      <w:tblGrid>
        <w:gridCol w:w="10026"/>
      </w:tblGrid>
      <w:tr w:rsidR="005252E9" w:rsidTr="0029566E">
        <w:trPr>
          <w:trHeight w:val="356"/>
        </w:trPr>
        <w:tc>
          <w:tcPr>
            <w:tcW w:w="10026" w:type="dxa"/>
            <w:tcBorders>
              <w:top w:val="single" w:sz="4" w:space="0" w:color="000000"/>
              <w:left w:val="single" w:sz="4" w:space="0" w:color="000000"/>
              <w:bottom w:val="single" w:sz="4" w:space="0" w:color="000000"/>
              <w:right w:val="single" w:sz="4" w:space="0" w:color="000000"/>
            </w:tcBorders>
          </w:tcPr>
          <w:p w:rsidR="005252E9" w:rsidRPr="006418CA" w:rsidRDefault="005252E9">
            <w:pPr>
              <w:pStyle w:val="Naslov1"/>
            </w:pPr>
            <w:r w:rsidRPr="006418CA">
              <w:rPr>
                <w:rFonts w:ascii="Arial" w:hAnsi="Arial" w:cs="Arial"/>
              </w:rPr>
              <w:lastRenderedPageBreak/>
              <w:t xml:space="preserve">3. IZJAVE VLAGATELJA                                                            </w:t>
            </w:r>
          </w:p>
        </w:tc>
      </w:tr>
    </w:tbl>
    <w:p w:rsidR="005252E9" w:rsidRDefault="005252E9">
      <w:pPr>
        <w:rPr>
          <w:rFonts w:ascii="Arial" w:hAnsi="Arial" w:cs="Arial"/>
        </w:rPr>
      </w:pPr>
    </w:p>
    <w:p w:rsidR="005252E9" w:rsidRDefault="005252E9">
      <w:r>
        <w:rPr>
          <w:rFonts w:ascii="Arial" w:hAnsi="Arial" w:cs="Arial"/>
          <w:b/>
          <w:sz w:val="22"/>
          <w:szCs w:val="22"/>
        </w:rPr>
        <w:t xml:space="preserve">Izjavljam, </w:t>
      </w:r>
    </w:p>
    <w:p w:rsidR="005252E9" w:rsidRDefault="005252E9">
      <w:pPr>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5252E9" w:rsidTr="006418CA">
        <w:tc>
          <w:tcPr>
            <w:tcW w:w="790" w:type="dxa"/>
          </w:tcPr>
          <w:p w:rsidR="005252E9" w:rsidRPr="006418CA" w:rsidRDefault="005252E9" w:rsidP="0093727E">
            <w:pPr>
              <w:pStyle w:val="Noga"/>
              <w:numPr>
                <w:ilvl w:val="0"/>
                <w:numId w:val="17"/>
              </w:numPr>
              <w:snapToGrid w:val="0"/>
              <w:spacing w:line="276" w:lineRule="auto"/>
              <w:rPr>
                <w:rFonts w:ascii="Arial" w:hAnsi="Arial" w:cs="Arial"/>
                <w:sz w:val="20"/>
                <w:szCs w:val="20"/>
              </w:rPr>
            </w:pPr>
          </w:p>
        </w:tc>
        <w:tc>
          <w:tcPr>
            <w:tcW w:w="8422" w:type="dxa"/>
          </w:tcPr>
          <w:p w:rsidR="005252E9" w:rsidRDefault="006418CA" w:rsidP="0093727E">
            <w:pPr>
              <w:spacing w:line="276" w:lineRule="auto"/>
              <w:jc w:val="left"/>
            </w:pPr>
            <w:r w:rsidRPr="006418CA">
              <w:rPr>
                <w:rFonts w:ascii="Arial" w:hAnsi="Arial" w:cs="Arial"/>
                <w:sz w:val="20"/>
                <w:szCs w:val="20"/>
              </w:rPr>
              <w:t>da je kmetijsko gospodarstvo, katerega nosilec sem in za katerega vlagam vlogo, vpisano v register kmetijskih</w:t>
            </w:r>
            <w:r>
              <w:rPr>
                <w:rFonts w:ascii="Arial" w:hAnsi="Arial" w:cs="Arial"/>
                <w:sz w:val="20"/>
                <w:szCs w:val="20"/>
              </w:rPr>
              <w:t xml:space="preserve"> </w:t>
            </w:r>
            <w:r w:rsidRPr="006418CA">
              <w:rPr>
                <w:rFonts w:ascii="Arial" w:hAnsi="Arial" w:cs="Arial"/>
                <w:sz w:val="20"/>
                <w:szCs w:val="20"/>
              </w:rPr>
              <w:t>gospodarstev v skladu s predpisi, ki urejajo kmetijstvo, je dejavno v primarni kmetijski proizvodnji, ustreza kriterijem za</w:t>
            </w:r>
            <w:r w:rsidR="00832A03">
              <w:rPr>
                <w:rFonts w:ascii="Arial" w:hAnsi="Arial" w:cs="Arial"/>
                <w:sz w:val="20"/>
                <w:szCs w:val="20"/>
              </w:rPr>
              <w:t xml:space="preserve"> </w:t>
            </w:r>
            <w:r w:rsidRPr="006418CA">
              <w:rPr>
                <w:rFonts w:ascii="Arial" w:hAnsi="Arial" w:cs="Arial"/>
                <w:sz w:val="20"/>
                <w:szCs w:val="20"/>
              </w:rPr>
              <w:t>mikro podjetje, ni podjetje v težavah in ni v postopku prenehanja, prisilne poravnave, (osebnega) stečaja, prepovedi</w:t>
            </w:r>
            <w:r w:rsidR="00832A03">
              <w:rPr>
                <w:rFonts w:ascii="Arial" w:hAnsi="Arial" w:cs="Arial"/>
                <w:sz w:val="20"/>
                <w:szCs w:val="20"/>
              </w:rPr>
              <w:t xml:space="preserve"> </w:t>
            </w:r>
            <w:r w:rsidRPr="006418CA">
              <w:rPr>
                <w:rFonts w:ascii="Arial" w:hAnsi="Arial" w:cs="Arial"/>
                <w:sz w:val="20"/>
                <w:szCs w:val="20"/>
              </w:rPr>
              <w:t>delovanja, sodne likvidacije ali izbrisa iz registra (če je kmetijsko gospodarstvo pravna oseba ali samostojni podjetnik</w:t>
            </w:r>
            <w:r w:rsidR="00832A03">
              <w:rPr>
                <w:rFonts w:ascii="Arial" w:hAnsi="Arial" w:cs="Arial"/>
                <w:sz w:val="20"/>
                <w:szCs w:val="20"/>
              </w:rPr>
              <w:t xml:space="preserve"> </w:t>
            </w:r>
            <w:r w:rsidRPr="006418CA">
              <w:rPr>
                <w:rFonts w:ascii="Arial" w:hAnsi="Arial" w:cs="Arial"/>
                <w:sz w:val="20"/>
                <w:szCs w:val="20"/>
              </w:rPr>
              <w:t>posameznik) oziroma v primeru kmetijskega gospodarstva »kmetija« nosilec kmetijskega gospodarstva ni v osebnem</w:t>
            </w:r>
            <w:r w:rsidR="00832A03">
              <w:rPr>
                <w:rFonts w:ascii="Arial" w:hAnsi="Arial" w:cs="Arial"/>
                <w:sz w:val="20"/>
                <w:szCs w:val="20"/>
              </w:rPr>
              <w:t xml:space="preserve"> </w:t>
            </w:r>
            <w:r w:rsidRPr="006418CA">
              <w:rPr>
                <w:rFonts w:ascii="Arial" w:hAnsi="Arial" w:cs="Arial"/>
                <w:sz w:val="20"/>
                <w:szCs w:val="20"/>
              </w:rPr>
              <w:t>stečaju, ima v času oddaje vloge v uporabi (v lasti ali zakupu) najmanj 1 ha primerljivih kmetijskih površin na območju</w:t>
            </w:r>
            <w:r w:rsidR="00832A03">
              <w:rPr>
                <w:rFonts w:ascii="Arial" w:hAnsi="Arial" w:cs="Arial"/>
                <w:sz w:val="20"/>
                <w:szCs w:val="20"/>
              </w:rPr>
              <w:t xml:space="preserve"> </w:t>
            </w:r>
            <w:r w:rsidRPr="006418CA">
              <w:rPr>
                <w:rFonts w:ascii="Arial" w:hAnsi="Arial" w:cs="Arial"/>
                <w:sz w:val="20"/>
                <w:szCs w:val="20"/>
              </w:rPr>
              <w:t xml:space="preserve">občine </w:t>
            </w:r>
            <w:r w:rsidR="00832A03">
              <w:rPr>
                <w:rFonts w:ascii="Arial" w:hAnsi="Arial" w:cs="Arial"/>
                <w:sz w:val="20"/>
                <w:szCs w:val="20"/>
              </w:rPr>
              <w:t>Idrija</w:t>
            </w:r>
            <w:r w:rsidRPr="006418CA">
              <w:rPr>
                <w:rFonts w:ascii="Arial" w:hAnsi="Arial" w:cs="Arial"/>
                <w:sz w:val="20"/>
                <w:szCs w:val="20"/>
              </w:rPr>
              <w:t>, ni naslovnik neporavnanega naloga za izterjavo na podlagi predhodnega sklepa Evropske komisije, s</w:t>
            </w:r>
            <w:r w:rsidR="00832A03">
              <w:rPr>
                <w:rFonts w:ascii="Arial" w:hAnsi="Arial" w:cs="Arial"/>
                <w:sz w:val="20"/>
                <w:szCs w:val="20"/>
              </w:rPr>
              <w:t xml:space="preserve"> </w:t>
            </w:r>
            <w:r w:rsidRPr="006418CA">
              <w:rPr>
                <w:rFonts w:ascii="Arial" w:hAnsi="Arial" w:cs="Arial"/>
                <w:sz w:val="20"/>
                <w:szCs w:val="20"/>
              </w:rPr>
              <w:t>katerim je pomoč, ki jo je dodelil organ iz Republike Slovenije, razglasila za nezakonito in nezdružljivo z notranjim trgom,</w:t>
            </w:r>
            <w:r w:rsidR="00832A03">
              <w:rPr>
                <w:rFonts w:ascii="Arial" w:hAnsi="Arial" w:cs="Arial"/>
                <w:sz w:val="20"/>
                <w:szCs w:val="20"/>
              </w:rPr>
              <w:t xml:space="preserve"> </w:t>
            </w:r>
            <w:r w:rsidRPr="006418CA">
              <w:rPr>
                <w:rFonts w:ascii="Arial" w:hAnsi="Arial" w:cs="Arial"/>
                <w:sz w:val="20"/>
                <w:szCs w:val="20"/>
              </w:rPr>
              <w:t xml:space="preserve">ima poravnane vse davke in prispevke, ima poravnane vse obveznosti do Občine </w:t>
            </w:r>
            <w:r w:rsidR="00832A03">
              <w:rPr>
                <w:rFonts w:ascii="Arial" w:hAnsi="Arial" w:cs="Arial"/>
                <w:sz w:val="20"/>
                <w:szCs w:val="20"/>
              </w:rPr>
              <w:t>Idrija</w:t>
            </w:r>
            <w:r w:rsidRPr="006418CA">
              <w:rPr>
                <w:rFonts w:ascii="Arial" w:hAnsi="Arial" w:cs="Arial"/>
                <w:sz w:val="20"/>
                <w:szCs w:val="20"/>
              </w:rPr>
              <w:t>,</w:t>
            </w:r>
          </w:p>
        </w:tc>
      </w:tr>
      <w:tr w:rsidR="005252E9" w:rsidTr="006418CA">
        <w:tc>
          <w:tcPr>
            <w:tcW w:w="790" w:type="dxa"/>
          </w:tcPr>
          <w:p w:rsidR="005252E9" w:rsidRPr="006418CA" w:rsidRDefault="005252E9" w:rsidP="0093727E">
            <w:pPr>
              <w:pStyle w:val="Noga"/>
              <w:numPr>
                <w:ilvl w:val="0"/>
                <w:numId w:val="17"/>
              </w:numPr>
              <w:snapToGrid w:val="0"/>
              <w:spacing w:line="276" w:lineRule="auto"/>
              <w:rPr>
                <w:rFonts w:ascii="Arial" w:hAnsi="Arial" w:cs="Arial"/>
                <w:sz w:val="20"/>
                <w:szCs w:val="20"/>
              </w:rPr>
            </w:pPr>
          </w:p>
        </w:tc>
        <w:tc>
          <w:tcPr>
            <w:tcW w:w="8422" w:type="dxa"/>
          </w:tcPr>
          <w:p w:rsidR="005252E9" w:rsidRDefault="005252E9" w:rsidP="0093727E">
            <w:pPr>
              <w:spacing w:line="276" w:lineRule="auto"/>
              <w:jc w:val="left"/>
            </w:pPr>
            <w:r>
              <w:rPr>
                <w:rFonts w:ascii="Arial" w:hAnsi="Arial" w:cs="Arial"/>
                <w:sz w:val="20"/>
                <w:szCs w:val="20"/>
              </w:rPr>
              <w:t>da se strinjam in sprejemam vse razpisne pogoje, ki so sestavni del razpisne dokumentacije in da z njimi v celoti soglašam,</w:t>
            </w:r>
          </w:p>
        </w:tc>
      </w:tr>
      <w:tr w:rsidR="005252E9" w:rsidTr="006418CA">
        <w:tc>
          <w:tcPr>
            <w:tcW w:w="790" w:type="dxa"/>
          </w:tcPr>
          <w:p w:rsidR="005252E9" w:rsidRPr="006418CA" w:rsidRDefault="005252E9" w:rsidP="0093727E">
            <w:pPr>
              <w:pStyle w:val="Noga"/>
              <w:numPr>
                <w:ilvl w:val="0"/>
                <w:numId w:val="17"/>
              </w:numPr>
              <w:snapToGrid w:val="0"/>
              <w:spacing w:line="276" w:lineRule="auto"/>
              <w:rPr>
                <w:rFonts w:ascii="Arial" w:hAnsi="Arial" w:cs="Arial"/>
                <w:sz w:val="20"/>
                <w:szCs w:val="20"/>
              </w:rPr>
            </w:pPr>
          </w:p>
        </w:tc>
        <w:tc>
          <w:tcPr>
            <w:tcW w:w="8422" w:type="dxa"/>
          </w:tcPr>
          <w:p w:rsidR="005252E9" w:rsidRDefault="005252E9" w:rsidP="0093727E">
            <w:pPr>
              <w:pStyle w:val="p"/>
              <w:spacing w:before="0" w:after="0" w:line="276" w:lineRule="auto"/>
              <w:ind w:left="0" w:right="0" w:firstLine="0"/>
              <w:jc w:val="left"/>
              <w:outlineLvl w:val="0"/>
            </w:pPr>
            <w:r>
              <w:rPr>
                <w:color w:val="000000"/>
                <w:sz w:val="20"/>
                <w:szCs w:val="20"/>
              </w:rPr>
              <w:t>da so vsi v vlogi navedeni podatki (vključno z dokumentacijo) popolni in verodostojni ter da sem seznanjen(a) s posledicami navajanja neresničnih podatkov v tej vlogi. Seznanjen(a) sem tudi z obvezo, da moram vsa pridobljena sredstva, ki jih pridobim nezakonito, porabim delno ali v celoti nenamensko, da odstopim od pogodbe oz. da del ne izvršim v skladu s pogodbeni določili, vrniti skupaj z zakonitimi zamudnimi obrestmi ter da v tem primeru ne po Pravilniku o ohranjanju in spodbujanju kmetijstva in podeželja v Občini Idrija</w:t>
            </w:r>
            <w:r w:rsidR="00FD2976">
              <w:rPr>
                <w:color w:val="000000"/>
                <w:sz w:val="20"/>
                <w:szCs w:val="20"/>
              </w:rPr>
              <w:t xml:space="preserve"> (Uradni list RS, št. 57/24 in 59/24 - popr.) </w:t>
            </w:r>
            <w:r w:rsidR="006418CA">
              <w:rPr>
                <w:color w:val="000000"/>
                <w:sz w:val="20"/>
                <w:szCs w:val="20"/>
              </w:rPr>
              <w:t xml:space="preserve"> ne </w:t>
            </w:r>
            <w:r>
              <w:rPr>
                <w:color w:val="000000"/>
                <w:sz w:val="20"/>
                <w:szCs w:val="20"/>
              </w:rPr>
              <w:t>morem pridobiti novih sredstev še 2 leti po vračilu vseh nezakonito pridobljenih sredstev skupaj z zakonitimi zamudnimi obrestmi,</w:t>
            </w:r>
          </w:p>
        </w:tc>
      </w:tr>
      <w:tr w:rsidR="005252E9" w:rsidTr="006418CA">
        <w:tc>
          <w:tcPr>
            <w:tcW w:w="790" w:type="dxa"/>
          </w:tcPr>
          <w:p w:rsidR="005252E9" w:rsidRPr="006418CA" w:rsidRDefault="005252E9" w:rsidP="0093727E">
            <w:pPr>
              <w:numPr>
                <w:ilvl w:val="0"/>
                <w:numId w:val="17"/>
              </w:numPr>
              <w:snapToGrid w:val="0"/>
              <w:spacing w:line="276" w:lineRule="auto"/>
              <w:jc w:val="left"/>
              <w:rPr>
                <w:rFonts w:ascii="Arial" w:hAnsi="Arial" w:cs="Arial"/>
                <w:color w:val="000000"/>
                <w:sz w:val="20"/>
                <w:szCs w:val="20"/>
              </w:rPr>
            </w:pPr>
          </w:p>
        </w:tc>
        <w:tc>
          <w:tcPr>
            <w:tcW w:w="8422" w:type="dxa"/>
          </w:tcPr>
          <w:p w:rsidR="005252E9" w:rsidRDefault="005252E9" w:rsidP="0093727E">
            <w:pPr>
              <w:pStyle w:val="Telobesedila21"/>
              <w:spacing w:line="276" w:lineRule="auto"/>
            </w:pPr>
            <w:r>
              <w:rPr>
                <w:rFonts w:ascii="Arial" w:hAnsi="Arial" w:cs="Arial"/>
                <w:b w:val="0"/>
                <w:sz w:val="20"/>
                <w:szCs w:val="20"/>
              </w:rPr>
              <w:t>da nisem pričel(a) z izvedbo naložbe in da ne bom pričel(a) z deli pred izdajo sklepa o odobritvi sredstev; kot začetek izvedbe naložbe se šteje prevzem katerekoli obveznosti vlagatelja na račun morebitnih odobrenih sredstev (sklenitev pogodb, naročanje materiala, opreme ali storitev …),</w:t>
            </w:r>
          </w:p>
        </w:tc>
      </w:tr>
      <w:tr w:rsidR="005252E9" w:rsidTr="006418CA">
        <w:tc>
          <w:tcPr>
            <w:tcW w:w="790" w:type="dxa"/>
          </w:tcPr>
          <w:p w:rsidR="005252E9" w:rsidRPr="006418CA" w:rsidRDefault="005252E9" w:rsidP="0093727E">
            <w:pPr>
              <w:numPr>
                <w:ilvl w:val="0"/>
                <w:numId w:val="17"/>
              </w:numPr>
              <w:snapToGrid w:val="0"/>
              <w:spacing w:line="276" w:lineRule="auto"/>
              <w:jc w:val="left"/>
              <w:rPr>
                <w:rFonts w:ascii="Arial" w:hAnsi="Arial" w:cs="Arial"/>
                <w:sz w:val="20"/>
                <w:szCs w:val="20"/>
              </w:rPr>
            </w:pPr>
          </w:p>
        </w:tc>
        <w:tc>
          <w:tcPr>
            <w:tcW w:w="8422" w:type="dxa"/>
          </w:tcPr>
          <w:p w:rsidR="005252E9" w:rsidRDefault="005252E9" w:rsidP="0093727E">
            <w:pPr>
              <w:spacing w:line="276" w:lineRule="auto"/>
              <w:jc w:val="left"/>
            </w:pPr>
            <w:r>
              <w:rPr>
                <w:rFonts w:ascii="Arial" w:hAnsi="Arial" w:cs="Arial"/>
                <w:sz w:val="20"/>
                <w:szCs w:val="20"/>
              </w:rPr>
              <w:t>da za isto naložbo, kot sem jo navedel(a) v tej vlogi, do sedaj kmetijsko gospodarstvo ni prejelo kakršnihkoli javnih sredstev Republike Slovenije ali Evropske unije oziroma so mi bila dodeljena sredstva iz naslednjih javnih virov</w:t>
            </w:r>
            <w:r w:rsidR="006418CA">
              <w:rPr>
                <w:rFonts w:ascii="Arial" w:hAnsi="Arial" w:cs="Arial"/>
                <w:sz w:val="20"/>
                <w:szCs w:val="20"/>
              </w:rPr>
              <w:t xml:space="preserve"> </w:t>
            </w:r>
            <w:r>
              <w:rPr>
                <w:rFonts w:ascii="Arial" w:hAnsi="Arial" w:cs="Arial"/>
                <w:sz w:val="20"/>
                <w:szCs w:val="20"/>
              </w:rPr>
              <w:t>______________________________________  v višini _____________EUR oziroma sem zaprosil(a) za dodelitev javnih sredstev _____________________________ (navedite namen in vir) v višini _______________EUR. V primeru odobritve drugih javnih sredstev za isto naložbo bom o tem seznanil(a) občino; v primeru podpisa pogodbe z občino, bom pred podpisom pogodbe podal(a) izjavo, da ostalih javnih sredstev za to naložbo ne prejemam;</w:t>
            </w:r>
          </w:p>
        </w:tc>
      </w:tr>
      <w:tr w:rsidR="00FD2976" w:rsidTr="006418CA">
        <w:tc>
          <w:tcPr>
            <w:tcW w:w="790" w:type="dxa"/>
          </w:tcPr>
          <w:p w:rsidR="00FD2976" w:rsidRPr="006418CA" w:rsidRDefault="00FD2976" w:rsidP="0093727E">
            <w:pPr>
              <w:numPr>
                <w:ilvl w:val="0"/>
                <w:numId w:val="17"/>
              </w:numPr>
              <w:snapToGrid w:val="0"/>
              <w:spacing w:line="276" w:lineRule="auto"/>
              <w:jc w:val="left"/>
              <w:rPr>
                <w:rFonts w:ascii="Arial" w:hAnsi="Arial" w:cs="Arial"/>
                <w:sz w:val="20"/>
                <w:szCs w:val="20"/>
              </w:rPr>
            </w:pPr>
          </w:p>
        </w:tc>
        <w:tc>
          <w:tcPr>
            <w:tcW w:w="8422" w:type="dxa"/>
          </w:tcPr>
          <w:p w:rsidR="00FD2976" w:rsidRDefault="00FD2976" w:rsidP="0093727E">
            <w:pPr>
              <w:spacing w:line="276" w:lineRule="auto"/>
              <w:jc w:val="left"/>
              <w:rPr>
                <w:rFonts w:ascii="Arial" w:hAnsi="Arial" w:cs="Arial"/>
                <w:sz w:val="20"/>
                <w:szCs w:val="20"/>
              </w:rPr>
            </w:pPr>
            <w:r w:rsidRPr="00FD2976">
              <w:rPr>
                <w:rFonts w:ascii="Arial" w:hAnsi="Arial" w:cs="Arial"/>
                <w:sz w:val="20"/>
                <w:szCs w:val="20"/>
              </w:rPr>
              <w:t>v primeru dodelitve drugih javnih sredstev za isto naložbo bom o tem nemudoma oziroma najkasneje v 5-ih dneh po</w:t>
            </w:r>
            <w:r>
              <w:rPr>
                <w:rFonts w:ascii="Arial" w:hAnsi="Arial" w:cs="Arial"/>
                <w:sz w:val="20"/>
                <w:szCs w:val="20"/>
              </w:rPr>
              <w:t xml:space="preserve"> </w:t>
            </w:r>
            <w:r w:rsidRPr="00FD2976">
              <w:rPr>
                <w:rFonts w:ascii="Arial" w:hAnsi="Arial" w:cs="Arial"/>
                <w:sz w:val="20"/>
                <w:szCs w:val="20"/>
              </w:rPr>
              <w:t xml:space="preserve">dodelitvi pisno seznanil(a) Občino </w:t>
            </w:r>
            <w:r>
              <w:rPr>
                <w:rFonts w:ascii="Arial" w:hAnsi="Arial" w:cs="Arial"/>
                <w:sz w:val="20"/>
                <w:szCs w:val="20"/>
              </w:rPr>
              <w:t>Idrija</w:t>
            </w:r>
            <w:r w:rsidRPr="00FD2976">
              <w:rPr>
                <w:rFonts w:ascii="Arial" w:hAnsi="Arial" w:cs="Arial"/>
                <w:sz w:val="20"/>
                <w:szCs w:val="20"/>
              </w:rPr>
              <w:t xml:space="preserve">; v primeru podpisa </w:t>
            </w:r>
            <w:r>
              <w:rPr>
                <w:rFonts w:ascii="Arial" w:hAnsi="Arial" w:cs="Arial"/>
                <w:sz w:val="20"/>
                <w:szCs w:val="20"/>
              </w:rPr>
              <w:t>p</w:t>
            </w:r>
            <w:r w:rsidRPr="00FD2976">
              <w:rPr>
                <w:rFonts w:ascii="Arial" w:hAnsi="Arial" w:cs="Arial"/>
                <w:sz w:val="20"/>
                <w:szCs w:val="20"/>
              </w:rPr>
              <w:t xml:space="preserve">ogodbe z Občino </w:t>
            </w:r>
            <w:r>
              <w:rPr>
                <w:rFonts w:ascii="Arial" w:hAnsi="Arial" w:cs="Arial"/>
                <w:sz w:val="20"/>
                <w:szCs w:val="20"/>
              </w:rPr>
              <w:t>Idrija</w:t>
            </w:r>
            <w:r w:rsidRPr="00FD2976">
              <w:rPr>
                <w:rFonts w:ascii="Arial" w:hAnsi="Arial" w:cs="Arial"/>
                <w:sz w:val="20"/>
                <w:szCs w:val="20"/>
              </w:rPr>
              <w:t>, bom pred podpisom pogodbe</w:t>
            </w:r>
            <w:r>
              <w:rPr>
                <w:rFonts w:ascii="Arial" w:hAnsi="Arial" w:cs="Arial"/>
                <w:sz w:val="20"/>
                <w:szCs w:val="20"/>
              </w:rPr>
              <w:t xml:space="preserve"> </w:t>
            </w:r>
            <w:r w:rsidRPr="00FD2976">
              <w:rPr>
                <w:rFonts w:ascii="Arial" w:hAnsi="Arial" w:cs="Arial"/>
                <w:sz w:val="20"/>
                <w:szCs w:val="20"/>
              </w:rPr>
              <w:t>podal(a) izjavo, da ostalih javnih sredstev za to naložbo ne prejemam,</w:t>
            </w:r>
          </w:p>
        </w:tc>
      </w:tr>
      <w:tr w:rsidR="00FD2976" w:rsidTr="006418CA">
        <w:tc>
          <w:tcPr>
            <w:tcW w:w="790" w:type="dxa"/>
          </w:tcPr>
          <w:p w:rsidR="00FD2976" w:rsidRPr="006418CA" w:rsidRDefault="00FD2976" w:rsidP="0093727E">
            <w:pPr>
              <w:numPr>
                <w:ilvl w:val="0"/>
                <w:numId w:val="17"/>
              </w:numPr>
              <w:snapToGrid w:val="0"/>
              <w:spacing w:line="276" w:lineRule="auto"/>
              <w:jc w:val="left"/>
              <w:rPr>
                <w:rFonts w:ascii="Arial" w:hAnsi="Arial" w:cs="Arial"/>
                <w:sz w:val="20"/>
                <w:szCs w:val="20"/>
              </w:rPr>
            </w:pPr>
          </w:p>
        </w:tc>
        <w:tc>
          <w:tcPr>
            <w:tcW w:w="8422" w:type="dxa"/>
          </w:tcPr>
          <w:p w:rsidR="00FD2976" w:rsidRPr="00FD2976" w:rsidRDefault="00FD2976" w:rsidP="0093727E">
            <w:pPr>
              <w:spacing w:line="276" w:lineRule="auto"/>
              <w:jc w:val="left"/>
              <w:rPr>
                <w:rFonts w:ascii="Arial" w:hAnsi="Arial" w:cs="Arial"/>
                <w:sz w:val="20"/>
                <w:szCs w:val="20"/>
              </w:rPr>
            </w:pPr>
            <w:r w:rsidRPr="00FD2976">
              <w:rPr>
                <w:rFonts w:ascii="Arial" w:hAnsi="Arial" w:cs="Arial"/>
                <w:sz w:val="20"/>
                <w:szCs w:val="20"/>
              </w:rPr>
              <w:t>da za iste upravičene stroške in za isti namen, kot jih navajam v vlogi, nisem pridobil(a) sredstev oz. nisem v postopku</w:t>
            </w:r>
            <w:r>
              <w:rPr>
                <w:rFonts w:ascii="Arial" w:hAnsi="Arial" w:cs="Arial"/>
                <w:sz w:val="20"/>
                <w:szCs w:val="20"/>
              </w:rPr>
              <w:t xml:space="preserve"> </w:t>
            </w:r>
            <w:r w:rsidRPr="00FD2976">
              <w:rPr>
                <w:rFonts w:ascii="Arial" w:hAnsi="Arial" w:cs="Arial"/>
                <w:sz w:val="20"/>
                <w:szCs w:val="20"/>
              </w:rPr>
              <w:t>pridobivanja sredstev iz kateregakoli drugega javnega vira (sredstva Republike Slovenije ali EU),</w:t>
            </w:r>
          </w:p>
        </w:tc>
      </w:tr>
      <w:tr w:rsidR="005252E9" w:rsidTr="006418CA">
        <w:tc>
          <w:tcPr>
            <w:tcW w:w="790" w:type="dxa"/>
          </w:tcPr>
          <w:p w:rsidR="005252E9" w:rsidRPr="006418CA" w:rsidRDefault="005252E9" w:rsidP="0093727E">
            <w:pPr>
              <w:pStyle w:val="Odstavekseznama"/>
              <w:numPr>
                <w:ilvl w:val="0"/>
                <w:numId w:val="17"/>
              </w:numPr>
              <w:spacing w:line="276" w:lineRule="auto"/>
              <w:jc w:val="left"/>
              <w:rPr>
                <w:rFonts w:ascii="Arial" w:hAnsi="Arial" w:cs="Arial"/>
                <w:sz w:val="20"/>
                <w:szCs w:val="20"/>
              </w:rPr>
            </w:pPr>
            <w:r w:rsidRPr="006418CA">
              <w:rPr>
                <w:rFonts w:ascii="Arial" w:hAnsi="Arial" w:cs="Arial"/>
                <w:sz w:val="20"/>
                <w:szCs w:val="20"/>
              </w:rPr>
              <w:t>6.</w:t>
            </w:r>
          </w:p>
        </w:tc>
        <w:tc>
          <w:tcPr>
            <w:tcW w:w="8422" w:type="dxa"/>
          </w:tcPr>
          <w:p w:rsidR="005252E9" w:rsidRDefault="00FD2976" w:rsidP="0093727E">
            <w:pPr>
              <w:spacing w:line="276" w:lineRule="auto"/>
            </w:pPr>
            <w:r w:rsidRPr="00FD2976">
              <w:rPr>
                <w:rFonts w:ascii="Arial" w:hAnsi="Arial" w:cs="Arial"/>
                <w:sz w:val="20"/>
                <w:szCs w:val="20"/>
              </w:rPr>
              <w:t>da bo naložba zaključena pred predložitvijo zadnjega zahtevka za izplačilo dodeljene državne pomoči v kmetijstvu, pri</w:t>
            </w:r>
            <w:r>
              <w:rPr>
                <w:rFonts w:ascii="Arial" w:hAnsi="Arial" w:cs="Arial"/>
                <w:sz w:val="20"/>
                <w:szCs w:val="20"/>
              </w:rPr>
              <w:t xml:space="preserve"> </w:t>
            </w:r>
            <w:r w:rsidRPr="00FD2976">
              <w:rPr>
                <w:rFonts w:ascii="Arial" w:hAnsi="Arial" w:cs="Arial"/>
                <w:sz w:val="20"/>
                <w:szCs w:val="20"/>
              </w:rPr>
              <w:t>čemer se kot zaključek naložbe šteje izveden tehnični prevzem, pridobljeno pravnomočno uporabno dovoljenje, izjava</w:t>
            </w:r>
            <w:r>
              <w:rPr>
                <w:rFonts w:ascii="Arial" w:hAnsi="Arial" w:cs="Arial"/>
                <w:sz w:val="20"/>
                <w:szCs w:val="20"/>
              </w:rPr>
              <w:t xml:space="preserve"> </w:t>
            </w:r>
            <w:r w:rsidRPr="00FD2976">
              <w:rPr>
                <w:rFonts w:ascii="Arial" w:hAnsi="Arial" w:cs="Arial"/>
                <w:sz w:val="20"/>
                <w:szCs w:val="20"/>
              </w:rPr>
              <w:t xml:space="preserve">gradbenega nadzora, da so dela zaključena, ali vključitev strojev in opreme v proizvodni proces, oziroma najkasneje </w:t>
            </w:r>
            <w:r w:rsidR="00BA708C">
              <w:rPr>
                <w:rFonts w:ascii="Arial" w:hAnsi="Arial" w:cs="Arial"/>
                <w:sz w:val="20"/>
                <w:szCs w:val="20"/>
              </w:rPr>
              <w:t>30</w:t>
            </w:r>
            <w:r w:rsidRPr="00FD2976">
              <w:rPr>
                <w:rFonts w:ascii="Arial" w:hAnsi="Arial" w:cs="Arial"/>
                <w:sz w:val="20"/>
                <w:szCs w:val="20"/>
              </w:rPr>
              <w:t>.</w:t>
            </w:r>
            <w:r>
              <w:rPr>
                <w:rFonts w:ascii="Arial" w:hAnsi="Arial" w:cs="Arial"/>
                <w:sz w:val="20"/>
                <w:szCs w:val="20"/>
              </w:rPr>
              <w:t xml:space="preserve"> </w:t>
            </w:r>
            <w:r w:rsidRPr="00FD2976">
              <w:rPr>
                <w:rFonts w:ascii="Arial" w:hAnsi="Arial" w:cs="Arial"/>
                <w:sz w:val="20"/>
                <w:szCs w:val="20"/>
              </w:rPr>
              <w:t>novembra 202</w:t>
            </w:r>
            <w:r w:rsidR="00BA708C">
              <w:rPr>
                <w:rFonts w:ascii="Arial" w:hAnsi="Arial" w:cs="Arial"/>
                <w:sz w:val="20"/>
                <w:szCs w:val="20"/>
              </w:rPr>
              <w:t>6</w:t>
            </w:r>
            <w:r w:rsidRPr="00FD2976">
              <w:rPr>
                <w:rFonts w:ascii="Arial" w:hAnsi="Arial" w:cs="Arial"/>
                <w:sz w:val="20"/>
                <w:szCs w:val="20"/>
              </w:rPr>
              <w:t>,</w:t>
            </w:r>
          </w:p>
        </w:tc>
      </w:tr>
      <w:tr w:rsidR="005252E9" w:rsidTr="0093727E">
        <w:trPr>
          <w:trHeight w:hRule="exact" w:val="454"/>
        </w:trPr>
        <w:tc>
          <w:tcPr>
            <w:tcW w:w="790" w:type="dxa"/>
          </w:tcPr>
          <w:p w:rsidR="005252E9" w:rsidRPr="006418CA" w:rsidRDefault="005252E9" w:rsidP="0093727E">
            <w:pPr>
              <w:pStyle w:val="Odstavekseznama"/>
              <w:numPr>
                <w:ilvl w:val="0"/>
                <w:numId w:val="17"/>
              </w:numPr>
              <w:spacing w:line="276" w:lineRule="auto"/>
              <w:jc w:val="left"/>
              <w:rPr>
                <w:rFonts w:ascii="Arial" w:hAnsi="Arial" w:cs="Arial"/>
                <w:sz w:val="20"/>
                <w:szCs w:val="20"/>
              </w:rPr>
            </w:pPr>
            <w:r w:rsidRPr="006418CA">
              <w:rPr>
                <w:rFonts w:ascii="Arial" w:hAnsi="Arial" w:cs="Arial"/>
                <w:sz w:val="20"/>
                <w:szCs w:val="20"/>
              </w:rPr>
              <w:t>7.</w:t>
            </w:r>
          </w:p>
        </w:tc>
        <w:tc>
          <w:tcPr>
            <w:tcW w:w="8422" w:type="dxa"/>
          </w:tcPr>
          <w:p w:rsidR="005252E9" w:rsidRDefault="005252E9" w:rsidP="0093727E">
            <w:pPr>
              <w:spacing w:line="276" w:lineRule="auto"/>
            </w:pPr>
            <w:r>
              <w:rPr>
                <w:rFonts w:ascii="Arial" w:hAnsi="Arial" w:cs="Arial"/>
                <w:sz w:val="20"/>
                <w:szCs w:val="20"/>
              </w:rPr>
              <w:t>da vse kopije dokumentov, ki so priložene k vlogi, ustrezajo originalom,</w:t>
            </w:r>
          </w:p>
        </w:tc>
      </w:tr>
      <w:tr w:rsidR="005252E9" w:rsidTr="0093727E">
        <w:trPr>
          <w:trHeight w:hRule="exact" w:val="454"/>
        </w:trPr>
        <w:tc>
          <w:tcPr>
            <w:tcW w:w="790" w:type="dxa"/>
          </w:tcPr>
          <w:p w:rsidR="005252E9" w:rsidRPr="006418CA" w:rsidRDefault="005252E9" w:rsidP="0093727E">
            <w:pPr>
              <w:pStyle w:val="Odstavekseznama"/>
              <w:numPr>
                <w:ilvl w:val="0"/>
                <w:numId w:val="17"/>
              </w:numPr>
              <w:spacing w:line="276" w:lineRule="auto"/>
              <w:jc w:val="left"/>
              <w:rPr>
                <w:rFonts w:ascii="Arial" w:hAnsi="Arial" w:cs="Arial"/>
                <w:sz w:val="20"/>
                <w:szCs w:val="20"/>
              </w:rPr>
            </w:pPr>
            <w:r w:rsidRPr="006418CA">
              <w:rPr>
                <w:rFonts w:ascii="Arial" w:hAnsi="Arial" w:cs="Arial"/>
                <w:sz w:val="20"/>
                <w:szCs w:val="20"/>
              </w:rPr>
              <w:t>8.</w:t>
            </w:r>
          </w:p>
        </w:tc>
        <w:tc>
          <w:tcPr>
            <w:tcW w:w="8422" w:type="dxa"/>
          </w:tcPr>
          <w:p w:rsidR="005252E9" w:rsidRDefault="005252E9" w:rsidP="0093727E">
            <w:pPr>
              <w:spacing w:line="276" w:lineRule="auto"/>
            </w:pPr>
            <w:r>
              <w:rPr>
                <w:rFonts w:ascii="Arial" w:hAnsi="Arial" w:cs="Arial"/>
                <w:sz w:val="20"/>
                <w:szCs w:val="20"/>
              </w:rPr>
              <w:t>da se strinjam z vsemi določili vzorca pogodbe,</w:t>
            </w:r>
          </w:p>
        </w:tc>
      </w:tr>
      <w:tr w:rsidR="005252E9" w:rsidTr="0093727E">
        <w:trPr>
          <w:trHeight w:hRule="exact" w:val="454"/>
        </w:trPr>
        <w:tc>
          <w:tcPr>
            <w:tcW w:w="790" w:type="dxa"/>
          </w:tcPr>
          <w:p w:rsidR="005252E9" w:rsidRPr="006418CA" w:rsidRDefault="005252E9" w:rsidP="0093727E">
            <w:pPr>
              <w:pStyle w:val="Odstavekseznama"/>
              <w:numPr>
                <w:ilvl w:val="0"/>
                <w:numId w:val="17"/>
              </w:numPr>
              <w:spacing w:line="276" w:lineRule="auto"/>
              <w:jc w:val="left"/>
              <w:rPr>
                <w:rFonts w:ascii="Arial" w:hAnsi="Arial" w:cs="Arial"/>
                <w:sz w:val="20"/>
                <w:szCs w:val="20"/>
              </w:rPr>
            </w:pPr>
            <w:r w:rsidRPr="006418CA">
              <w:rPr>
                <w:rFonts w:ascii="Arial" w:hAnsi="Arial" w:cs="Arial"/>
                <w:sz w:val="20"/>
                <w:szCs w:val="20"/>
              </w:rPr>
              <w:lastRenderedPageBreak/>
              <w:t>9.</w:t>
            </w:r>
          </w:p>
        </w:tc>
        <w:tc>
          <w:tcPr>
            <w:tcW w:w="8422" w:type="dxa"/>
          </w:tcPr>
          <w:p w:rsidR="005252E9" w:rsidRDefault="005252E9" w:rsidP="0093727E">
            <w:pPr>
              <w:spacing w:line="276" w:lineRule="auto"/>
            </w:pPr>
            <w:r>
              <w:rPr>
                <w:rFonts w:ascii="Arial" w:hAnsi="Arial" w:cs="Arial"/>
                <w:sz w:val="20"/>
                <w:szCs w:val="20"/>
              </w:rPr>
              <w:t xml:space="preserve">da naložbe ne bom uporabljal(a) v nasprotju z namenom dodelitve sredstev, </w:t>
            </w:r>
          </w:p>
        </w:tc>
      </w:tr>
      <w:tr w:rsidR="005252E9" w:rsidTr="0093727E">
        <w:trPr>
          <w:trHeight w:hRule="exact" w:val="624"/>
        </w:trPr>
        <w:tc>
          <w:tcPr>
            <w:tcW w:w="790" w:type="dxa"/>
          </w:tcPr>
          <w:p w:rsidR="005252E9" w:rsidRPr="006418CA" w:rsidRDefault="005252E9" w:rsidP="0093727E">
            <w:pPr>
              <w:pStyle w:val="Odstavekseznama"/>
              <w:numPr>
                <w:ilvl w:val="0"/>
                <w:numId w:val="17"/>
              </w:numPr>
              <w:spacing w:line="276" w:lineRule="auto"/>
              <w:jc w:val="left"/>
              <w:rPr>
                <w:rFonts w:ascii="Arial" w:hAnsi="Arial" w:cs="Arial"/>
                <w:sz w:val="20"/>
                <w:szCs w:val="20"/>
              </w:rPr>
            </w:pPr>
            <w:r w:rsidRPr="006418CA">
              <w:rPr>
                <w:rFonts w:ascii="Arial" w:hAnsi="Arial" w:cs="Arial"/>
                <w:sz w:val="20"/>
                <w:szCs w:val="20"/>
              </w:rPr>
              <w:t>10.</w:t>
            </w:r>
          </w:p>
        </w:tc>
        <w:tc>
          <w:tcPr>
            <w:tcW w:w="8422" w:type="dxa"/>
          </w:tcPr>
          <w:p w:rsidR="005252E9" w:rsidRDefault="005252E9" w:rsidP="0093727E">
            <w:pPr>
              <w:pStyle w:val="Noga"/>
              <w:tabs>
                <w:tab w:val="left" w:pos="708"/>
              </w:tabs>
              <w:spacing w:line="276" w:lineRule="auto"/>
            </w:pPr>
            <w:r>
              <w:rPr>
                <w:rFonts w:ascii="Arial" w:hAnsi="Arial" w:cs="Arial"/>
                <w:sz w:val="20"/>
                <w:szCs w:val="20"/>
              </w:rPr>
              <w:t>da bo po zaključku investicije le-ta v uporabi za namen, za katerega sem pridobil(a) sredstva, vsaj še 5 let po izplačilu sredstev,</w:t>
            </w:r>
          </w:p>
        </w:tc>
      </w:tr>
      <w:tr w:rsidR="005252E9" w:rsidTr="0093727E">
        <w:trPr>
          <w:trHeight w:hRule="exact" w:val="624"/>
        </w:trPr>
        <w:tc>
          <w:tcPr>
            <w:tcW w:w="790" w:type="dxa"/>
          </w:tcPr>
          <w:p w:rsidR="005252E9" w:rsidRPr="006418CA" w:rsidRDefault="005252E9" w:rsidP="0093727E">
            <w:pPr>
              <w:pStyle w:val="Odstavekseznama"/>
              <w:numPr>
                <w:ilvl w:val="0"/>
                <w:numId w:val="17"/>
              </w:numPr>
              <w:spacing w:line="276" w:lineRule="auto"/>
              <w:jc w:val="left"/>
              <w:rPr>
                <w:rFonts w:ascii="Arial" w:hAnsi="Arial" w:cs="Arial"/>
                <w:sz w:val="20"/>
                <w:szCs w:val="20"/>
              </w:rPr>
            </w:pPr>
            <w:r w:rsidRPr="006418CA">
              <w:rPr>
                <w:rFonts w:ascii="Arial" w:hAnsi="Arial" w:cs="Arial"/>
                <w:sz w:val="20"/>
                <w:szCs w:val="20"/>
              </w:rPr>
              <w:t>11.</w:t>
            </w:r>
          </w:p>
        </w:tc>
        <w:tc>
          <w:tcPr>
            <w:tcW w:w="8422" w:type="dxa"/>
          </w:tcPr>
          <w:p w:rsidR="005252E9" w:rsidRDefault="005252E9" w:rsidP="0093727E">
            <w:pPr>
              <w:pStyle w:val="Noga"/>
              <w:tabs>
                <w:tab w:val="left" w:pos="708"/>
              </w:tabs>
              <w:spacing w:line="276" w:lineRule="auto"/>
            </w:pPr>
            <w:r>
              <w:rPr>
                <w:rFonts w:ascii="Arial" w:hAnsi="Arial" w:cs="Arial"/>
                <w:sz w:val="20"/>
                <w:szCs w:val="20"/>
              </w:rPr>
              <w:t>da bom v primeru odobritve pomoči predpisano dokumentacijo vodil(a) in hranil(a) še najmanj 10 let po izplačilu sredstev s strani občine,</w:t>
            </w:r>
          </w:p>
        </w:tc>
      </w:tr>
      <w:tr w:rsidR="005252E9" w:rsidTr="0093727E">
        <w:trPr>
          <w:trHeight w:hRule="exact" w:val="624"/>
        </w:trPr>
        <w:tc>
          <w:tcPr>
            <w:tcW w:w="790" w:type="dxa"/>
          </w:tcPr>
          <w:p w:rsidR="005252E9" w:rsidRPr="006418CA" w:rsidRDefault="005252E9" w:rsidP="0093727E">
            <w:pPr>
              <w:pStyle w:val="Odstavekseznama"/>
              <w:numPr>
                <w:ilvl w:val="0"/>
                <w:numId w:val="17"/>
              </w:numPr>
              <w:spacing w:line="276" w:lineRule="auto"/>
              <w:jc w:val="left"/>
              <w:rPr>
                <w:rFonts w:ascii="Arial" w:hAnsi="Arial" w:cs="Arial"/>
                <w:sz w:val="20"/>
                <w:szCs w:val="20"/>
              </w:rPr>
            </w:pPr>
            <w:r w:rsidRPr="006418CA">
              <w:rPr>
                <w:rFonts w:ascii="Arial" w:hAnsi="Arial" w:cs="Arial"/>
                <w:sz w:val="20"/>
                <w:szCs w:val="20"/>
              </w:rPr>
              <w:t>12.</w:t>
            </w:r>
          </w:p>
        </w:tc>
        <w:tc>
          <w:tcPr>
            <w:tcW w:w="8422" w:type="dxa"/>
          </w:tcPr>
          <w:p w:rsidR="005252E9" w:rsidRPr="005E36A5" w:rsidRDefault="005252E9" w:rsidP="005E36A5">
            <w:pPr>
              <w:pStyle w:val="Noga"/>
              <w:tabs>
                <w:tab w:val="left" w:pos="708"/>
              </w:tabs>
              <w:spacing w:line="276" w:lineRule="auto"/>
              <w:rPr>
                <w:rFonts w:ascii="Arial" w:hAnsi="Arial" w:cs="Arial"/>
                <w:sz w:val="20"/>
                <w:szCs w:val="20"/>
              </w:rPr>
            </w:pPr>
            <w:r>
              <w:rPr>
                <w:rFonts w:ascii="Arial" w:hAnsi="Arial" w:cs="Arial"/>
                <w:sz w:val="20"/>
                <w:szCs w:val="20"/>
              </w:rPr>
              <w:t>da se strinjam z načinom zbiranja in obdelave podatkov, ki se uporablja za izvajanje tega razpisa,</w:t>
            </w:r>
          </w:p>
        </w:tc>
      </w:tr>
      <w:tr w:rsidR="005252E9" w:rsidTr="00B9464E">
        <w:trPr>
          <w:trHeight w:hRule="exact" w:val="454"/>
        </w:trPr>
        <w:tc>
          <w:tcPr>
            <w:tcW w:w="790" w:type="dxa"/>
          </w:tcPr>
          <w:p w:rsidR="005252E9" w:rsidRPr="006418CA" w:rsidRDefault="005252E9" w:rsidP="0093727E">
            <w:pPr>
              <w:pStyle w:val="Odstavekseznama"/>
              <w:numPr>
                <w:ilvl w:val="0"/>
                <w:numId w:val="17"/>
              </w:numPr>
              <w:spacing w:line="276" w:lineRule="auto"/>
              <w:jc w:val="left"/>
              <w:rPr>
                <w:rFonts w:ascii="Arial" w:hAnsi="Arial" w:cs="Arial"/>
                <w:sz w:val="20"/>
                <w:szCs w:val="20"/>
              </w:rPr>
            </w:pPr>
            <w:r w:rsidRPr="006418CA">
              <w:rPr>
                <w:rFonts w:ascii="Arial" w:hAnsi="Arial" w:cs="Arial"/>
                <w:sz w:val="20"/>
                <w:szCs w:val="20"/>
              </w:rPr>
              <w:t>13.</w:t>
            </w:r>
          </w:p>
        </w:tc>
        <w:tc>
          <w:tcPr>
            <w:tcW w:w="8422" w:type="dxa"/>
          </w:tcPr>
          <w:p w:rsidR="005252E9" w:rsidRPr="005E36A5" w:rsidRDefault="005252E9" w:rsidP="005E36A5">
            <w:pPr>
              <w:pStyle w:val="Noga"/>
              <w:tabs>
                <w:tab w:val="left" w:pos="708"/>
              </w:tabs>
              <w:spacing w:line="276" w:lineRule="auto"/>
              <w:rPr>
                <w:rFonts w:ascii="Arial" w:hAnsi="Arial" w:cs="Arial"/>
                <w:sz w:val="20"/>
                <w:szCs w:val="20"/>
              </w:rPr>
            </w:pPr>
            <w:r>
              <w:rPr>
                <w:rFonts w:ascii="Arial" w:hAnsi="Arial" w:cs="Arial"/>
                <w:sz w:val="20"/>
                <w:szCs w:val="20"/>
              </w:rPr>
              <w:t>da za namen razpisa dovoljujemo Občini Idrija pridobitev podatkov iz uradnih evidenc</w:t>
            </w:r>
            <w:r w:rsidR="005E36A5">
              <w:rPr>
                <w:rFonts w:ascii="Arial" w:hAnsi="Arial" w:cs="Arial"/>
                <w:sz w:val="20"/>
                <w:szCs w:val="20"/>
              </w:rPr>
              <w:t>,</w:t>
            </w:r>
          </w:p>
        </w:tc>
      </w:tr>
      <w:tr w:rsidR="00FD2976" w:rsidTr="005E36A5">
        <w:trPr>
          <w:trHeight w:hRule="exact" w:val="624"/>
        </w:trPr>
        <w:tc>
          <w:tcPr>
            <w:tcW w:w="790" w:type="dxa"/>
          </w:tcPr>
          <w:p w:rsidR="00FD2976" w:rsidRPr="006418CA" w:rsidRDefault="00FD2976" w:rsidP="0093727E">
            <w:pPr>
              <w:pStyle w:val="Odstavekseznama"/>
              <w:numPr>
                <w:ilvl w:val="0"/>
                <w:numId w:val="17"/>
              </w:numPr>
              <w:spacing w:line="276" w:lineRule="auto"/>
              <w:jc w:val="left"/>
              <w:rPr>
                <w:rFonts w:ascii="Arial" w:hAnsi="Arial" w:cs="Arial"/>
                <w:sz w:val="20"/>
                <w:szCs w:val="20"/>
              </w:rPr>
            </w:pPr>
          </w:p>
        </w:tc>
        <w:tc>
          <w:tcPr>
            <w:tcW w:w="8422" w:type="dxa"/>
          </w:tcPr>
          <w:p w:rsidR="00FD2976" w:rsidRDefault="00FD2976" w:rsidP="005E36A5">
            <w:pPr>
              <w:pStyle w:val="Noga"/>
              <w:tabs>
                <w:tab w:val="left" w:pos="708"/>
              </w:tabs>
              <w:spacing w:line="276" w:lineRule="auto"/>
              <w:rPr>
                <w:rFonts w:ascii="Arial" w:hAnsi="Arial" w:cs="Arial"/>
                <w:sz w:val="20"/>
                <w:szCs w:val="20"/>
              </w:rPr>
            </w:pPr>
            <w:r w:rsidRPr="00FD2976">
              <w:rPr>
                <w:rFonts w:ascii="Arial" w:hAnsi="Arial" w:cs="Arial"/>
                <w:sz w:val="20"/>
                <w:szCs w:val="20"/>
              </w:rPr>
              <w:t>da bom o bistvenih spremembah naložbe ali nastopu višje sile nemudoma oziroma najkasneje v 15-ih dneh po nastanku</w:t>
            </w:r>
            <w:r>
              <w:rPr>
                <w:rFonts w:ascii="Arial" w:hAnsi="Arial" w:cs="Arial"/>
                <w:sz w:val="20"/>
                <w:szCs w:val="20"/>
              </w:rPr>
              <w:t xml:space="preserve"> </w:t>
            </w:r>
            <w:r w:rsidRPr="005E36A5">
              <w:rPr>
                <w:rFonts w:ascii="Arial" w:hAnsi="Arial" w:cs="Arial"/>
                <w:sz w:val="20"/>
                <w:szCs w:val="20"/>
              </w:rPr>
              <w:t xml:space="preserve">pisno obvestil(a) Občino </w:t>
            </w:r>
            <w:r>
              <w:rPr>
                <w:rFonts w:ascii="Arial" w:hAnsi="Arial" w:cs="Arial"/>
                <w:sz w:val="20"/>
                <w:szCs w:val="20"/>
              </w:rPr>
              <w:t>Idrija</w:t>
            </w:r>
            <w:r w:rsidRPr="005E36A5">
              <w:rPr>
                <w:rFonts w:ascii="Arial" w:hAnsi="Arial" w:cs="Arial"/>
                <w:sz w:val="20"/>
                <w:szCs w:val="20"/>
              </w:rPr>
              <w:t xml:space="preserve"> in predložil(a) ustrezna dokazila,</w:t>
            </w:r>
          </w:p>
        </w:tc>
      </w:tr>
      <w:tr w:rsidR="005E36A5" w:rsidTr="005E36A5">
        <w:trPr>
          <w:trHeight w:hRule="exact" w:val="454"/>
        </w:trPr>
        <w:tc>
          <w:tcPr>
            <w:tcW w:w="790" w:type="dxa"/>
          </w:tcPr>
          <w:p w:rsidR="005E36A5" w:rsidRPr="006418CA" w:rsidRDefault="005E36A5" w:rsidP="0093727E">
            <w:pPr>
              <w:pStyle w:val="Odstavekseznama"/>
              <w:numPr>
                <w:ilvl w:val="0"/>
                <w:numId w:val="17"/>
              </w:numPr>
              <w:spacing w:line="276" w:lineRule="auto"/>
              <w:jc w:val="left"/>
              <w:rPr>
                <w:rFonts w:ascii="Arial" w:hAnsi="Arial" w:cs="Arial"/>
                <w:sz w:val="20"/>
                <w:szCs w:val="20"/>
              </w:rPr>
            </w:pPr>
          </w:p>
        </w:tc>
        <w:tc>
          <w:tcPr>
            <w:tcW w:w="8422" w:type="dxa"/>
          </w:tcPr>
          <w:p w:rsidR="005E36A5" w:rsidRPr="005E36A5" w:rsidRDefault="005E36A5" w:rsidP="005E36A5">
            <w:pPr>
              <w:pStyle w:val="Noga"/>
              <w:tabs>
                <w:tab w:val="left" w:pos="708"/>
              </w:tabs>
              <w:spacing w:line="276" w:lineRule="auto"/>
              <w:rPr>
                <w:rFonts w:ascii="Arial" w:hAnsi="Arial" w:cs="Arial"/>
                <w:sz w:val="20"/>
                <w:szCs w:val="20"/>
              </w:rPr>
            </w:pPr>
            <w:r w:rsidRPr="005E36A5">
              <w:rPr>
                <w:rFonts w:ascii="Arial" w:hAnsi="Arial" w:cs="Arial"/>
                <w:sz w:val="20"/>
                <w:szCs w:val="20"/>
              </w:rPr>
              <w:t xml:space="preserve">da se bo naložba izvajala na območju občine </w:t>
            </w:r>
            <w:r>
              <w:rPr>
                <w:rFonts w:ascii="Arial" w:hAnsi="Arial" w:cs="Arial"/>
                <w:sz w:val="20"/>
                <w:szCs w:val="20"/>
              </w:rPr>
              <w:t>Idrija</w:t>
            </w:r>
            <w:r w:rsidRPr="005E36A5">
              <w:rPr>
                <w:rFonts w:ascii="Arial" w:hAnsi="Arial" w:cs="Arial"/>
                <w:sz w:val="20"/>
                <w:szCs w:val="20"/>
              </w:rPr>
              <w:t>,</w:t>
            </w:r>
          </w:p>
        </w:tc>
      </w:tr>
      <w:tr w:rsidR="005E36A5" w:rsidTr="005E36A5">
        <w:trPr>
          <w:trHeight w:hRule="exact" w:val="454"/>
        </w:trPr>
        <w:tc>
          <w:tcPr>
            <w:tcW w:w="790" w:type="dxa"/>
          </w:tcPr>
          <w:p w:rsidR="005E36A5" w:rsidRPr="006418CA" w:rsidRDefault="005E36A5" w:rsidP="0093727E">
            <w:pPr>
              <w:pStyle w:val="Odstavekseznama"/>
              <w:numPr>
                <w:ilvl w:val="0"/>
                <w:numId w:val="17"/>
              </w:numPr>
              <w:spacing w:line="276" w:lineRule="auto"/>
              <w:jc w:val="left"/>
              <w:rPr>
                <w:rFonts w:ascii="Arial" w:hAnsi="Arial" w:cs="Arial"/>
                <w:sz w:val="20"/>
                <w:szCs w:val="20"/>
              </w:rPr>
            </w:pPr>
          </w:p>
        </w:tc>
        <w:tc>
          <w:tcPr>
            <w:tcW w:w="8422" w:type="dxa"/>
          </w:tcPr>
          <w:p w:rsidR="005E36A5" w:rsidRPr="005E36A5" w:rsidRDefault="005E36A5" w:rsidP="005E36A5">
            <w:pPr>
              <w:pStyle w:val="Noga"/>
              <w:tabs>
                <w:tab w:val="left" w:pos="708"/>
              </w:tabs>
              <w:spacing w:line="276" w:lineRule="auto"/>
              <w:rPr>
                <w:rFonts w:ascii="Arial" w:hAnsi="Arial" w:cs="Arial"/>
                <w:sz w:val="20"/>
                <w:szCs w:val="20"/>
              </w:rPr>
            </w:pPr>
            <w:r w:rsidRPr="005E36A5">
              <w:rPr>
                <w:rFonts w:ascii="Arial" w:hAnsi="Arial" w:cs="Arial"/>
                <w:sz w:val="20"/>
                <w:szCs w:val="20"/>
              </w:rPr>
              <w:t>da je finančna konstrukcija naložbe zaprta,</w:t>
            </w:r>
          </w:p>
        </w:tc>
      </w:tr>
      <w:tr w:rsidR="005E36A5" w:rsidTr="005E36A5">
        <w:trPr>
          <w:trHeight w:hRule="exact" w:val="624"/>
        </w:trPr>
        <w:tc>
          <w:tcPr>
            <w:tcW w:w="790" w:type="dxa"/>
          </w:tcPr>
          <w:p w:rsidR="005E36A5" w:rsidRPr="006418CA" w:rsidRDefault="005E36A5" w:rsidP="0093727E">
            <w:pPr>
              <w:pStyle w:val="Odstavekseznama"/>
              <w:numPr>
                <w:ilvl w:val="0"/>
                <w:numId w:val="17"/>
              </w:numPr>
              <w:spacing w:line="276" w:lineRule="auto"/>
              <w:jc w:val="left"/>
              <w:rPr>
                <w:rFonts w:ascii="Arial" w:hAnsi="Arial" w:cs="Arial"/>
                <w:sz w:val="20"/>
                <w:szCs w:val="20"/>
              </w:rPr>
            </w:pPr>
          </w:p>
        </w:tc>
        <w:tc>
          <w:tcPr>
            <w:tcW w:w="8422" w:type="dxa"/>
          </w:tcPr>
          <w:p w:rsidR="005E36A5" w:rsidRPr="005E36A5" w:rsidRDefault="005E36A5" w:rsidP="005E36A5">
            <w:pPr>
              <w:pStyle w:val="Noga"/>
              <w:tabs>
                <w:tab w:val="left" w:pos="708"/>
              </w:tabs>
              <w:spacing w:line="276" w:lineRule="auto"/>
              <w:rPr>
                <w:rFonts w:ascii="Arial" w:hAnsi="Arial" w:cs="Arial"/>
                <w:sz w:val="20"/>
                <w:szCs w:val="20"/>
              </w:rPr>
            </w:pPr>
            <w:r w:rsidRPr="005E36A5">
              <w:rPr>
                <w:rFonts w:ascii="Arial" w:hAnsi="Arial" w:cs="Arial"/>
                <w:sz w:val="20"/>
                <w:szCs w:val="20"/>
              </w:rPr>
              <w:t>da predmet naložbe ne bo prodan, oddan v najem ali leasing tretjim osebam vsaj še 5 let po zaključku naložbe</w:t>
            </w:r>
            <w:r>
              <w:rPr>
                <w:rFonts w:ascii="Arial" w:hAnsi="Arial" w:cs="Arial"/>
                <w:sz w:val="20"/>
                <w:szCs w:val="20"/>
              </w:rPr>
              <w:t>.</w:t>
            </w:r>
          </w:p>
        </w:tc>
      </w:tr>
    </w:tbl>
    <w:p w:rsidR="005252E9" w:rsidRDefault="005252E9">
      <w:pPr>
        <w:rPr>
          <w:rFonts w:ascii="Arial" w:hAnsi="Arial" w:cs="Arial"/>
          <w:sz w:val="20"/>
          <w:szCs w:val="20"/>
        </w:rPr>
      </w:pPr>
    </w:p>
    <w:p w:rsidR="005252E9" w:rsidRDefault="005252E9" w:rsidP="006418CA">
      <w:pPr>
        <w:spacing w:line="276" w:lineRule="auto"/>
      </w:pPr>
      <w:r>
        <w:rPr>
          <w:rFonts w:ascii="Arial" w:hAnsi="Arial" w:cs="Arial"/>
          <w:sz w:val="20"/>
          <w:szCs w:val="20"/>
        </w:rPr>
        <w:t xml:space="preserve">Za navedene izjave </w:t>
      </w:r>
      <w:r w:rsidR="005E36A5" w:rsidRPr="005E36A5">
        <w:rPr>
          <w:rFonts w:ascii="Arial" w:hAnsi="Arial" w:cs="Arial"/>
          <w:sz w:val="20"/>
          <w:szCs w:val="20"/>
        </w:rPr>
        <w:t>izpolnjene obrazce in priložene priloge</w:t>
      </w:r>
      <w:r w:rsidR="005E36A5">
        <w:rPr>
          <w:rFonts w:ascii="Arial" w:hAnsi="Arial" w:cs="Arial"/>
          <w:sz w:val="20"/>
          <w:szCs w:val="20"/>
        </w:rPr>
        <w:t xml:space="preserve"> </w:t>
      </w:r>
      <w:r>
        <w:rPr>
          <w:rFonts w:ascii="Arial" w:hAnsi="Arial" w:cs="Arial"/>
          <w:sz w:val="20"/>
          <w:szCs w:val="20"/>
        </w:rPr>
        <w:t>kazensko in materialno odgovarjam.</w:t>
      </w:r>
    </w:p>
    <w:p w:rsidR="005252E9" w:rsidRDefault="005252E9" w:rsidP="006418CA">
      <w:pPr>
        <w:spacing w:line="276" w:lineRule="auto"/>
        <w:rPr>
          <w:rFonts w:ascii="Arial" w:hAnsi="Arial" w:cs="Arial"/>
          <w:sz w:val="18"/>
          <w:szCs w:val="18"/>
        </w:rPr>
      </w:pPr>
    </w:p>
    <w:tbl>
      <w:tblPr>
        <w:tblW w:w="9978" w:type="dxa"/>
        <w:tblLayout w:type="fixed"/>
        <w:tblCellMar>
          <w:left w:w="70" w:type="dxa"/>
          <w:right w:w="70" w:type="dxa"/>
        </w:tblCellMar>
        <w:tblLook w:val="0000" w:firstRow="0" w:lastRow="0" w:firstColumn="0" w:lastColumn="0" w:noHBand="0" w:noVBand="0"/>
      </w:tblPr>
      <w:tblGrid>
        <w:gridCol w:w="4989"/>
        <w:gridCol w:w="4989"/>
      </w:tblGrid>
      <w:tr w:rsidR="005252E9" w:rsidTr="006418CA">
        <w:trPr>
          <w:trHeight w:val="888"/>
        </w:trPr>
        <w:tc>
          <w:tcPr>
            <w:tcW w:w="4989" w:type="dxa"/>
          </w:tcPr>
          <w:p w:rsidR="005252E9" w:rsidRDefault="005252E9" w:rsidP="006418CA">
            <w:pPr>
              <w:snapToGrid w:val="0"/>
              <w:spacing w:line="276" w:lineRule="auto"/>
              <w:ind w:left="360"/>
              <w:rPr>
                <w:rFonts w:ascii="Arial" w:hAnsi="Arial" w:cs="Arial"/>
                <w:sz w:val="18"/>
                <w:szCs w:val="18"/>
              </w:rPr>
            </w:pPr>
          </w:p>
          <w:p w:rsidR="006418CA" w:rsidRDefault="006418CA" w:rsidP="006418CA">
            <w:pPr>
              <w:snapToGrid w:val="0"/>
              <w:spacing w:line="276" w:lineRule="auto"/>
              <w:ind w:left="360"/>
              <w:rPr>
                <w:rFonts w:ascii="Arial" w:hAnsi="Arial" w:cs="Arial"/>
                <w:sz w:val="18"/>
                <w:szCs w:val="18"/>
              </w:rPr>
            </w:pPr>
          </w:p>
          <w:p w:rsidR="005252E9" w:rsidRDefault="005252E9" w:rsidP="006418CA">
            <w:pPr>
              <w:pStyle w:val="Noga"/>
              <w:tabs>
                <w:tab w:val="left" w:pos="708"/>
              </w:tabs>
              <w:spacing w:line="276" w:lineRule="auto"/>
            </w:pPr>
            <w:r>
              <w:rPr>
                <w:rFonts w:ascii="Arial" w:hAnsi="Arial" w:cs="Arial"/>
                <w:sz w:val="18"/>
                <w:szCs w:val="18"/>
              </w:rPr>
              <w:t>V/na ______________, dne___________</w:t>
            </w:r>
          </w:p>
        </w:tc>
        <w:tc>
          <w:tcPr>
            <w:tcW w:w="4989" w:type="dxa"/>
          </w:tcPr>
          <w:p w:rsidR="005252E9" w:rsidRDefault="005252E9" w:rsidP="006418CA">
            <w:pPr>
              <w:snapToGrid w:val="0"/>
              <w:spacing w:line="276" w:lineRule="auto"/>
              <w:ind w:left="360"/>
              <w:rPr>
                <w:rFonts w:ascii="Arial" w:hAnsi="Arial" w:cs="Arial"/>
                <w:sz w:val="18"/>
                <w:szCs w:val="18"/>
              </w:rPr>
            </w:pPr>
          </w:p>
          <w:p w:rsidR="006418CA" w:rsidRDefault="006418CA" w:rsidP="006418CA">
            <w:pPr>
              <w:snapToGrid w:val="0"/>
              <w:spacing w:line="276" w:lineRule="auto"/>
              <w:ind w:left="360"/>
              <w:rPr>
                <w:rFonts w:ascii="Arial" w:hAnsi="Arial" w:cs="Arial"/>
                <w:sz w:val="18"/>
                <w:szCs w:val="18"/>
              </w:rPr>
            </w:pPr>
          </w:p>
          <w:p w:rsidR="005252E9" w:rsidRDefault="005252E9" w:rsidP="006418CA">
            <w:pPr>
              <w:spacing w:line="276" w:lineRule="auto"/>
              <w:ind w:left="360"/>
            </w:pPr>
            <w:r>
              <w:rPr>
                <w:rFonts w:ascii="Arial" w:hAnsi="Arial" w:cs="Arial"/>
                <w:sz w:val="18"/>
                <w:szCs w:val="18"/>
              </w:rPr>
              <w:t>____________________</w:t>
            </w:r>
          </w:p>
          <w:p w:rsidR="005252E9" w:rsidRDefault="005252E9" w:rsidP="006418CA">
            <w:pPr>
              <w:pStyle w:val="Noga"/>
              <w:tabs>
                <w:tab w:val="left" w:pos="708"/>
              </w:tabs>
              <w:spacing w:line="276" w:lineRule="auto"/>
              <w:ind w:left="360"/>
            </w:pPr>
            <w:r>
              <w:rPr>
                <w:rFonts w:ascii="Arial" w:hAnsi="Arial" w:cs="Arial"/>
                <w:sz w:val="18"/>
                <w:szCs w:val="18"/>
              </w:rPr>
              <w:t>(Podpis vlagatelja)</w:t>
            </w:r>
          </w:p>
          <w:p w:rsidR="005252E9" w:rsidRDefault="005252E9" w:rsidP="006418CA">
            <w:pPr>
              <w:pStyle w:val="Noga"/>
              <w:tabs>
                <w:tab w:val="left" w:pos="708"/>
              </w:tabs>
              <w:spacing w:line="276" w:lineRule="auto"/>
              <w:ind w:left="1064"/>
              <w:jc w:val="center"/>
              <w:rPr>
                <w:rFonts w:ascii="Arial" w:hAnsi="Arial" w:cs="Arial"/>
                <w:sz w:val="18"/>
                <w:szCs w:val="18"/>
              </w:rPr>
            </w:pPr>
          </w:p>
        </w:tc>
      </w:tr>
    </w:tbl>
    <w:p w:rsidR="005252E9" w:rsidRDefault="005252E9" w:rsidP="006418CA">
      <w:pPr>
        <w:spacing w:line="276" w:lineRule="auto"/>
        <w:rPr>
          <w:rFonts w:ascii="Arial" w:hAnsi="Arial" w:cs="Arial"/>
        </w:rPr>
      </w:pPr>
    </w:p>
    <w:p w:rsidR="005252E9" w:rsidRDefault="005252E9">
      <w:pPr>
        <w:rPr>
          <w:rFonts w:ascii="Arial" w:hAnsi="Arial" w:cs="Arial"/>
        </w:rPr>
      </w:pPr>
    </w:p>
    <w:p w:rsidR="005E36A5" w:rsidRPr="00F60CE2" w:rsidRDefault="005E36A5">
      <w:pPr>
        <w:rPr>
          <w:rFonts w:ascii="Arial" w:hAnsi="Arial" w:cs="Arial"/>
        </w:rPr>
      </w:pPr>
      <w:r w:rsidRPr="00F60CE2">
        <w:rPr>
          <w:rFonts w:ascii="Arial" w:hAnsi="Arial" w:cs="Arial"/>
          <w:b/>
          <w:bCs/>
        </w:rPr>
        <w:br w:type="page"/>
      </w:r>
    </w:p>
    <w:tbl>
      <w:tblPr>
        <w:tblW w:w="10013" w:type="dxa"/>
        <w:tblLayout w:type="fixed"/>
        <w:tblLook w:val="0000" w:firstRow="0" w:lastRow="0" w:firstColumn="0" w:lastColumn="0" w:noHBand="0" w:noVBand="0"/>
      </w:tblPr>
      <w:tblGrid>
        <w:gridCol w:w="10013"/>
      </w:tblGrid>
      <w:tr w:rsidR="005252E9" w:rsidTr="006418CA">
        <w:tc>
          <w:tcPr>
            <w:tcW w:w="10013" w:type="dxa"/>
            <w:tcBorders>
              <w:top w:val="single" w:sz="4" w:space="0" w:color="000000"/>
              <w:left w:val="single" w:sz="4" w:space="0" w:color="000000"/>
              <w:bottom w:val="single" w:sz="4" w:space="0" w:color="000000"/>
              <w:right w:val="single" w:sz="4" w:space="0" w:color="000000"/>
            </w:tcBorders>
          </w:tcPr>
          <w:p w:rsidR="005252E9" w:rsidRDefault="005252E9">
            <w:pPr>
              <w:pStyle w:val="Naslov1"/>
            </w:pPr>
            <w:r>
              <w:rPr>
                <w:rFonts w:ascii="Arial" w:hAnsi="Arial" w:cs="Arial"/>
              </w:rPr>
              <w:lastRenderedPageBreak/>
              <w:t xml:space="preserve">4. OBVEZNE PRILOGE </w:t>
            </w:r>
          </w:p>
        </w:tc>
      </w:tr>
    </w:tbl>
    <w:p w:rsidR="005252E9" w:rsidRDefault="005252E9">
      <w:pPr>
        <w:pStyle w:val="Glava"/>
        <w:tabs>
          <w:tab w:val="clear" w:pos="4536"/>
          <w:tab w:val="clear" w:pos="9072"/>
          <w:tab w:val="left" w:pos="3825"/>
        </w:tabs>
        <w:jc w:val="both"/>
      </w:pPr>
      <w:r>
        <w:rPr>
          <w:rFonts w:ascii="Arial" w:hAnsi="Arial" w:cs="Arial"/>
          <w:i/>
          <w:sz w:val="16"/>
          <w:szCs w:val="16"/>
        </w:rPr>
        <w:tab/>
      </w:r>
    </w:p>
    <w:p w:rsidR="005252E9" w:rsidRPr="002C5069" w:rsidRDefault="006418CA" w:rsidP="005E36A5">
      <w:pPr>
        <w:widowControl w:val="0"/>
        <w:numPr>
          <w:ilvl w:val="0"/>
          <w:numId w:val="5"/>
        </w:numPr>
        <w:spacing w:line="276" w:lineRule="auto"/>
        <w:textAlignment w:val="baseline"/>
        <w:rPr>
          <w:rFonts w:ascii="Arial" w:hAnsi="Arial" w:cs="Arial"/>
          <w:sz w:val="20"/>
          <w:szCs w:val="20"/>
        </w:rPr>
      </w:pPr>
      <w:r w:rsidRPr="002C5069">
        <w:rPr>
          <w:rFonts w:ascii="Arial" w:hAnsi="Arial" w:cs="Arial"/>
          <w:sz w:val="20"/>
          <w:szCs w:val="20"/>
        </w:rPr>
        <w:t>K</w:t>
      </w:r>
      <w:r w:rsidR="005252E9" w:rsidRPr="002C5069">
        <w:rPr>
          <w:rFonts w:ascii="Arial" w:hAnsi="Arial" w:cs="Arial"/>
          <w:sz w:val="20"/>
          <w:szCs w:val="20"/>
        </w:rPr>
        <w:t>opija zbirne (subvencijske) vloge za neposredna plačila Agencije za kmetijske trge in razvoj podeželja za tekoče oziroma preteklo leto, če rok za oddajo zbirne vloge v tekočem letu še ni potekel.</w:t>
      </w:r>
    </w:p>
    <w:p w:rsidR="005252E9" w:rsidRPr="002C5069" w:rsidRDefault="005252E9" w:rsidP="005E36A5">
      <w:pPr>
        <w:numPr>
          <w:ilvl w:val="0"/>
          <w:numId w:val="5"/>
        </w:numPr>
        <w:spacing w:line="276" w:lineRule="auto"/>
        <w:rPr>
          <w:rFonts w:ascii="Arial" w:hAnsi="Arial" w:cs="Arial"/>
          <w:sz w:val="20"/>
          <w:szCs w:val="20"/>
        </w:rPr>
      </w:pPr>
      <w:r w:rsidRPr="002C5069">
        <w:rPr>
          <w:rFonts w:ascii="Arial" w:hAnsi="Arial" w:cs="Arial"/>
          <w:sz w:val="20"/>
          <w:szCs w:val="20"/>
        </w:rPr>
        <w:t>V primeru, da je upravičenec mikro podjetje (samostojni podjetnik posameznik ali pravna oseba), mora predložiti dokazilo, da je registriran za opravljanje dejavnosti, ki je predmet podpore (kopija izpisa iz Poslovnega registra Slovenije, izdane s strani AJPES-a).</w:t>
      </w:r>
    </w:p>
    <w:p w:rsidR="005252E9" w:rsidRPr="002C5069" w:rsidRDefault="005252E9" w:rsidP="005E36A5">
      <w:pPr>
        <w:numPr>
          <w:ilvl w:val="0"/>
          <w:numId w:val="5"/>
        </w:numPr>
        <w:spacing w:line="276" w:lineRule="auto"/>
        <w:rPr>
          <w:rFonts w:ascii="Arial" w:hAnsi="Arial" w:cs="Arial"/>
          <w:sz w:val="20"/>
          <w:szCs w:val="20"/>
        </w:rPr>
      </w:pPr>
      <w:r w:rsidRPr="002C5069">
        <w:rPr>
          <w:rFonts w:ascii="Arial" w:hAnsi="Arial" w:cs="Arial"/>
          <w:sz w:val="20"/>
          <w:szCs w:val="20"/>
        </w:rPr>
        <w:t>Pooblastilo nosilca kmetijskega gospodarstva, če vlogo predloži nadomestni član ter izpis iz RKG</w:t>
      </w:r>
      <w:r w:rsidRPr="002C5069">
        <w:rPr>
          <w:rFonts w:ascii="Arial" w:hAnsi="Arial" w:cs="Arial"/>
          <w:color w:val="000000"/>
          <w:sz w:val="20"/>
          <w:szCs w:val="20"/>
        </w:rPr>
        <w:t>.</w:t>
      </w:r>
    </w:p>
    <w:p w:rsidR="005252E9" w:rsidRPr="002C5069" w:rsidRDefault="005252E9" w:rsidP="005E36A5">
      <w:pPr>
        <w:widowControl w:val="0"/>
        <w:numPr>
          <w:ilvl w:val="0"/>
          <w:numId w:val="5"/>
        </w:numPr>
        <w:spacing w:line="276" w:lineRule="auto"/>
        <w:textAlignment w:val="baseline"/>
        <w:rPr>
          <w:rFonts w:ascii="Arial" w:hAnsi="Arial" w:cs="Arial"/>
          <w:sz w:val="20"/>
          <w:szCs w:val="20"/>
        </w:rPr>
      </w:pPr>
      <w:r w:rsidRPr="002C5069">
        <w:rPr>
          <w:rFonts w:ascii="Arial" w:hAnsi="Arial" w:cs="Arial"/>
          <w:sz w:val="20"/>
          <w:szCs w:val="20"/>
        </w:rPr>
        <w:t>Pravnomočno gradbeno dovoljenje, če gre za izgradnjo, oziroma veljavno lokacijsko informacijo.</w:t>
      </w:r>
    </w:p>
    <w:p w:rsidR="005252E9" w:rsidRPr="002C5069" w:rsidRDefault="005252E9" w:rsidP="005E36A5">
      <w:pPr>
        <w:numPr>
          <w:ilvl w:val="0"/>
          <w:numId w:val="5"/>
        </w:numPr>
        <w:spacing w:line="276" w:lineRule="auto"/>
        <w:rPr>
          <w:rFonts w:ascii="Arial" w:hAnsi="Arial" w:cs="Arial"/>
          <w:sz w:val="20"/>
          <w:szCs w:val="20"/>
        </w:rPr>
      </w:pPr>
      <w:r w:rsidRPr="002C5069">
        <w:rPr>
          <w:rFonts w:ascii="Arial" w:hAnsi="Arial" w:cs="Arial"/>
          <w:sz w:val="20"/>
          <w:szCs w:val="20"/>
        </w:rPr>
        <w:t>Projektna dokumentacija za izvedbo naložbe ter dokazila o teh stroških, kadar so upravičeni do sofinanciranja.</w:t>
      </w:r>
    </w:p>
    <w:p w:rsidR="005252E9" w:rsidRPr="002C5069" w:rsidRDefault="005252E9" w:rsidP="005E36A5">
      <w:pPr>
        <w:widowControl w:val="0"/>
        <w:numPr>
          <w:ilvl w:val="0"/>
          <w:numId w:val="5"/>
        </w:numPr>
        <w:spacing w:line="276" w:lineRule="auto"/>
        <w:textAlignment w:val="baseline"/>
        <w:rPr>
          <w:rFonts w:ascii="Arial" w:hAnsi="Arial" w:cs="Arial"/>
          <w:sz w:val="20"/>
          <w:szCs w:val="20"/>
        </w:rPr>
      </w:pPr>
      <w:r w:rsidRPr="002C5069">
        <w:rPr>
          <w:rFonts w:ascii="Arial" w:hAnsi="Arial" w:cs="Arial"/>
          <w:sz w:val="20"/>
          <w:szCs w:val="20"/>
        </w:rPr>
        <w:t>Najmanj dve barvni fotografiji stanja parcele oziroma objekta pred začetkom izvajanja del.</w:t>
      </w:r>
    </w:p>
    <w:p w:rsidR="005252E9" w:rsidRPr="002C5069" w:rsidRDefault="005252E9" w:rsidP="005E36A5">
      <w:pPr>
        <w:widowControl w:val="0"/>
        <w:numPr>
          <w:ilvl w:val="0"/>
          <w:numId w:val="5"/>
        </w:numPr>
        <w:spacing w:line="276" w:lineRule="auto"/>
        <w:textAlignment w:val="baseline"/>
        <w:rPr>
          <w:rFonts w:ascii="Arial" w:hAnsi="Arial" w:cs="Arial"/>
          <w:sz w:val="20"/>
          <w:szCs w:val="20"/>
        </w:rPr>
      </w:pPr>
      <w:r w:rsidRPr="002C5069">
        <w:rPr>
          <w:rFonts w:ascii="Arial" w:hAnsi="Arial" w:cs="Arial"/>
          <w:sz w:val="20"/>
          <w:szCs w:val="20"/>
        </w:rPr>
        <w:t xml:space="preserve">Mnenje Kmetijsko svetovalne službe Idrija o upravičenosti investicije. </w:t>
      </w:r>
    </w:p>
    <w:p w:rsidR="005252E9" w:rsidRPr="005E36A5" w:rsidRDefault="005252E9" w:rsidP="005E36A5">
      <w:pPr>
        <w:widowControl w:val="0"/>
        <w:numPr>
          <w:ilvl w:val="0"/>
          <w:numId w:val="5"/>
        </w:numPr>
        <w:spacing w:line="276" w:lineRule="auto"/>
        <w:textAlignment w:val="baseline"/>
        <w:rPr>
          <w:rFonts w:ascii="Arial" w:hAnsi="Arial" w:cs="Arial"/>
          <w:sz w:val="20"/>
          <w:szCs w:val="20"/>
        </w:rPr>
      </w:pPr>
      <w:r w:rsidRPr="002C5069">
        <w:rPr>
          <w:rFonts w:ascii="Arial" w:hAnsi="Arial" w:cs="Arial"/>
          <w:sz w:val="20"/>
          <w:szCs w:val="20"/>
        </w:rPr>
        <w:t>Kopija načrta ureditve pašnika s popisom del, opreme in tehnologije paše – Kmetijsko svetovalna služba</w:t>
      </w:r>
      <w:r w:rsidRPr="005E36A5">
        <w:rPr>
          <w:rFonts w:ascii="Arial" w:hAnsi="Arial" w:cs="Arial"/>
          <w:sz w:val="20"/>
          <w:szCs w:val="20"/>
        </w:rPr>
        <w:t xml:space="preserve"> Idrija, ko je predmet podpore ureditev kmetijskih zemljišč ali pašnikov.</w:t>
      </w:r>
    </w:p>
    <w:p w:rsidR="005252E9" w:rsidRPr="005E36A5" w:rsidRDefault="005252E9" w:rsidP="005E36A5">
      <w:pPr>
        <w:widowControl w:val="0"/>
        <w:numPr>
          <w:ilvl w:val="0"/>
          <w:numId w:val="5"/>
        </w:numPr>
        <w:spacing w:line="276" w:lineRule="auto"/>
        <w:textAlignment w:val="baseline"/>
        <w:rPr>
          <w:rFonts w:ascii="Arial" w:hAnsi="Arial" w:cs="Arial"/>
          <w:sz w:val="20"/>
          <w:szCs w:val="20"/>
        </w:rPr>
      </w:pPr>
      <w:r w:rsidRPr="005E36A5">
        <w:rPr>
          <w:rFonts w:ascii="Arial" w:hAnsi="Arial" w:cs="Arial"/>
          <w:sz w:val="20"/>
          <w:szCs w:val="20"/>
        </w:rPr>
        <w:t>Izdelan načrt ureditve zemljišča ali dostopov (nezahtevne agromelioracije, ureditev poljskih in dovoznih poti ter poti v trajnih nasadih) – Kmetijsko svetovalna služba Idrija.</w:t>
      </w:r>
    </w:p>
    <w:p w:rsidR="005252E9" w:rsidRPr="005E36A5" w:rsidRDefault="005252E9" w:rsidP="005E36A5">
      <w:pPr>
        <w:widowControl w:val="0"/>
        <w:numPr>
          <w:ilvl w:val="0"/>
          <w:numId w:val="5"/>
        </w:numPr>
        <w:spacing w:line="276" w:lineRule="auto"/>
        <w:textAlignment w:val="baseline"/>
        <w:rPr>
          <w:rFonts w:ascii="Arial" w:hAnsi="Arial" w:cs="Arial"/>
          <w:sz w:val="20"/>
          <w:szCs w:val="20"/>
        </w:rPr>
      </w:pPr>
      <w:r w:rsidRPr="005E36A5">
        <w:rPr>
          <w:rFonts w:ascii="Arial" w:hAnsi="Arial" w:cs="Arial"/>
          <w:sz w:val="20"/>
          <w:szCs w:val="20"/>
        </w:rPr>
        <w:t>Presoja vplivov na okolje, če je le ta potrebna.</w:t>
      </w:r>
    </w:p>
    <w:p w:rsidR="005252E9" w:rsidRPr="005E36A5" w:rsidRDefault="005252E9" w:rsidP="005E36A5">
      <w:pPr>
        <w:widowControl w:val="0"/>
        <w:numPr>
          <w:ilvl w:val="0"/>
          <w:numId w:val="5"/>
        </w:numPr>
        <w:spacing w:line="276" w:lineRule="auto"/>
        <w:textAlignment w:val="baseline"/>
        <w:rPr>
          <w:rFonts w:ascii="Arial" w:hAnsi="Arial" w:cs="Arial"/>
          <w:sz w:val="20"/>
          <w:szCs w:val="20"/>
        </w:rPr>
      </w:pPr>
      <w:r w:rsidRPr="005E36A5">
        <w:rPr>
          <w:rFonts w:ascii="Arial" w:hAnsi="Arial" w:cs="Arial"/>
          <w:sz w:val="20"/>
          <w:szCs w:val="20"/>
        </w:rPr>
        <w:t>Kopija predračuna oz. ponudbe, za projektno dokumentacijo pa lahko že račun o izdelavi, ki se mora glasiti na ime nosilca kmetijskega gospodarstva ali nadomestnega člana, ki ima pooblastilo nosilca kmetijskega gospodarstva. Pri nakupu kmetijske mehanizacije morajo biti iz predračuna in (pri oddaji zahtevka za izplačilo iz računa) razvidni naslednji podatki: vrsta stroja, nazivna moč, delovna širina, zmogljivost, proizvajalec in točen tip stroja.</w:t>
      </w:r>
    </w:p>
    <w:p w:rsidR="005252E9" w:rsidRPr="00D07F41" w:rsidRDefault="005252E9" w:rsidP="00D07F41">
      <w:pPr>
        <w:widowControl w:val="0"/>
        <w:numPr>
          <w:ilvl w:val="0"/>
          <w:numId w:val="5"/>
        </w:numPr>
        <w:spacing w:line="276" w:lineRule="auto"/>
        <w:textAlignment w:val="baseline"/>
        <w:rPr>
          <w:rFonts w:ascii="Arial" w:hAnsi="Arial" w:cs="Arial"/>
          <w:sz w:val="20"/>
          <w:szCs w:val="20"/>
        </w:rPr>
      </w:pPr>
      <w:r w:rsidRPr="005E36A5">
        <w:rPr>
          <w:rFonts w:ascii="Arial" w:hAnsi="Arial" w:cs="Arial"/>
          <w:sz w:val="20"/>
          <w:szCs w:val="20"/>
        </w:rPr>
        <w:t>Dovoljenje lastnika zemljišča za izvedbo naložbe v primeru zakupa zemljišča.</w:t>
      </w:r>
    </w:p>
    <w:p w:rsidR="005252E9" w:rsidRPr="005E36A5" w:rsidRDefault="005252E9">
      <w:pPr>
        <w:pStyle w:val="Glava"/>
        <w:tabs>
          <w:tab w:val="clear" w:pos="4536"/>
          <w:tab w:val="clear" w:pos="9072"/>
        </w:tabs>
        <w:jc w:val="both"/>
        <w:rPr>
          <w:rFonts w:ascii="Arial" w:hAnsi="Arial" w:cs="Arial"/>
          <w:iCs/>
          <w:sz w:val="16"/>
          <w:szCs w:val="16"/>
        </w:rPr>
      </w:pPr>
    </w:p>
    <w:p w:rsidR="005252E9" w:rsidRDefault="005252E9">
      <w:pPr>
        <w:pStyle w:val="Glava"/>
        <w:tabs>
          <w:tab w:val="clear" w:pos="4536"/>
          <w:tab w:val="clear" w:pos="9072"/>
        </w:tabs>
        <w:jc w:val="both"/>
        <w:rPr>
          <w:rFonts w:ascii="Arial" w:hAnsi="Arial" w:cs="Arial"/>
          <w:i/>
          <w:sz w:val="16"/>
          <w:szCs w:val="16"/>
        </w:rPr>
      </w:pPr>
    </w:p>
    <w:p w:rsidR="005252E9" w:rsidRDefault="005252E9">
      <w:pPr>
        <w:pStyle w:val="Glava"/>
        <w:tabs>
          <w:tab w:val="clear" w:pos="4536"/>
          <w:tab w:val="clear" w:pos="9072"/>
        </w:tabs>
        <w:jc w:val="both"/>
        <w:rPr>
          <w:rFonts w:ascii="Arial" w:hAnsi="Arial" w:cs="Arial"/>
          <w:i/>
          <w:sz w:val="16"/>
          <w:szCs w:val="16"/>
        </w:rPr>
      </w:pPr>
    </w:p>
    <w:p w:rsidR="005252E9" w:rsidRDefault="005252E9">
      <w:pPr>
        <w:pStyle w:val="Glava"/>
        <w:tabs>
          <w:tab w:val="clear" w:pos="4536"/>
          <w:tab w:val="clear" w:pos="9072"/>
        </w:tabs>
        <w:jc w:val="both"/>
        <w:rPr>
          <w:rFonts w:ascii="Arial" w:hAnsi="Arial" w:cs="Arial"/>
          <w:i/>
          <w:sz w:val="16"/>
          <w:szCs w:val="16"/>
        </w:rPr>
      </w:pPr>
    </w:p>
    <w:p w:rsidR="005252E9" w:rsidRDefault="005252E9">
      <w:pPr>
        <w:pStyle w:val="Glava"/>
        <w:tabs>
          <w:tab w:val="clear" w:pos="4536"/>
          <w:tab w:val="clear" w:pos="9072"/>
        </w:tabs>
        <w:jc w:val="both"/>
        <w:rPr>
          <w:rFonts w:ascii="Arial" w:hAnsi="Arial" w:cs="Arial"/>
          <w:i/>
          <w:sz w:val="16"/>
          <w:szCs w:val="16"/>
        </w:rPr>
      </w:pPr>
    </w:p>
    <w:p w:rsidR="005252E9" w:rsidRDefault="005252E9">
      <w:pPr>
        <w:pStyle w:val="Glava"/>
        <w:tabs>
          <w:tab w:val="clear" w:pos="4536"/>
          <w:tab w:val="clear" w:pos="9072"/>
        </w:tabs>
        <w:jc w:val="both"/>
        <w:rPr>
          <w:rFonts w:ascii="Arial" w:hAnsi="Arial" w:cs="Arial"/>
          <w:i/>
          <w:sz w:val="16"/>
          <w:szCs w:val="16"/>
        </w:rPr>
      </w:pPr>
    </w:p>
    <w:p w:rsidR="005252E9" w:rsidRDefault="005252E9">
      <w:pPr>
        <w:pStyle w:val="Glava"/>
        <w:tabs>
          <w:tab w:val="clear" w:pos="4536"/>
          <w:tab w:val="clear" w:pos="9072"/>
        </w:tabs>
        <w:jc w:val="both"/>
        <w:rPr>
          <w:rFonts w:ascii="Arial" w:hAnsi="Arial" w:cs="Arial"/>
          <w:i/>
          <w:sz w:val="16"/>
          <w:szCs w:val="16"/>
        </w:rPr>
      </w:pPr>
    </w:p>
    <w:p w:rsidR="005252E9" w:rsidRDefault="005252E9">
      <w:pPr>
        <w:pStyle w:val="Glava"/>
        <w:tabs>
          <w:tab w:val="clear" w:pos="4536"/>
          <w:tab w:val="clear" w:pos="9072"/>
        </w:tabs>
        <w:jc w:val="both"/>
        <w:rPr>
          <w:rFonts w:ascii="Arial" w:hAnsi="Arial" w:cs="Arial"/>
          <w:i/>
          <w:sz w:val="16"/>
          <w:szCs w:val="16"/>
        </w:rPr>
      </w:pPr>
    </w:p>
    <w:p w:rsidR="005252E9" w:rsidRDefault="005252E9">
      <w:pPr>
        <w:pStyle w:val="Glava"/>
        <w:tabs>
          <w:tab w:val="clear" w:pos="4536"/>
          <w:tab w:val="clear" w:pos="9072"/>
        </w:tabs>
        <w:jc w:val="both"/>
        <w:rPr>
          <w:rFonts w:ascii="Arial" w:hAnsi="Arial" w:cs="Arial"/>
          <w:i/>
          <w:sz w:val="16"/>
          <w:szCs w:val="16"/>
        </w:rPr>
      </w:pPr>
    </w:p>
    <w:p w:rsidR="005252E9" w:rsidRDefault="005252E9">
      <w:pPr>
        <w:pStyle w:val="Glava"/>
        <w:tabs>
          <w:tab w:val="clear" w:pos="4536"/>
          <w:tab w:val="clear" w:pos="9072"/>
        </w:tabs>
        <w:jc w:val="both"/>
        <w:rPr>
          <w:rFonts w:ascii="Arial" w:hAnsi="Arial" w:cs="Arial"/>
          <w:i/>
          <w:sz w:val="16"/>
          <w:szCs w:val="16"/>
        </w:rPr>
      </w:pPr>
    </w:p>
    <w:p w:rsidR="005252E9" w:rsidRDefault="005252E9">
      <w:pPr>
        <w:pStyle w:val="Glava"/>
        <w:tabs>
          <w:tab w:val="clear" w:pos="4536"/>
          <w:tab w:val="clear" w:pos="9072"/>
        </w:tabs>
        <w:jc w:val="both"/>
        <w:rPr>
          <w:rFonts w:ascii="Arial" w:hAnsi="Arial" w:cs="Arial"/>
          <w:i/>
          <w:sz w:val="16"/>
          <w:szCs w:val="16"/>
        </w:rPr>
      </w:pPr>
    </w:p>
    <w:p w:rsidR="005252E9" w:rsidRDefault="005252E9">
      <w:pPr>
        <w:pStyle w:val="Glava"/>
        <w:tabs>
          <w:tab w:val="clear" w:pos="4536"/>
          <w:tab w:val="clear" w:pos="9072"/>
        </w:tabs>
        <w:jc w:val="both"/>
        <w:rPr>
          <w:rFonts w:ascii="Arial" w:hAnsi="Arial" w:cs="Arial"/>
          <w:i/>
          <w:sz w:val="16"/>
          <w:szCs w:val="16"/>
        </w:rPr>
      </w:pPr>
    </w:p>
    <w:p w:rsidR="005252E9" w:rsidRDefault="005252E9">
      <w:pPr>
        <w:pStyle w:val="Glava"/>
        <w:tabs>
          <w:tab w:val="clear" w:pos="4536"/>
          <w:tab w:val="clear" w:pos="9072"/>
        </w:tabs>
        <w:jc w:val="both"/>
        <w:rPr>
          <w:rFonts w:ascii="Arial" w:hAnsi="Arial" w:cs="Arial"/>
          <w:i/>
          <w:sz w:val="16"/>
          <w:szCs w:val="16"/>
        </w:rPr>
      </w:pPr>
    </w:p>
    <w:p w:rsidR="005252E9" w:rsidRDefault="005252E9">
      <w:pPr>
        <w:pStyle w:val="Glava"/>
        <w:tabs>
          <w:tab w:val="clear" w:pos="4536"/>
          <w:tab w:val="clear" w:pos="9072"/>
        </w:tabs>
        <w:jc w:val="both"/>
        <w:rPr>
          <w:rFonts w:ascii="Arial" w:hAnsi="Arial" w:cs="Arial"/>
          <w:i/>
          <w:sz w:val="16"/>
          <w:szCs w:val="16"/>
        </w:rPr>
      </w:pPr>
    </w:p>
    <w:p w:rsidR="005252E9" w:rsidRDefault="005252E9">
      <w:pPr>
        <w:pStyle w:val="Glava"/>
        <w:pageBreakBefore/>
        <w:pBdr>
          <w:top w:val="single" w:sz="4" w:space="1" w:color="000000"/>
          <w:left w:val="single" w:sz="4" w:space="4" w:color="000000"/>
          <w:bottom w:val="single" w:sz="4" w:space="1" w:color="000000"/>
          <w:right w:val="single" w:sz="4" w:space="4" w:color="000000"/>
        </w:pBdr>
        <w:tabs>
          <w:tab w:val="clear" w:pos="4536"/>
          <w:tab w:val="clear" w:pos="9072"/>
        </w:tabs>
        <w:jc w:val="center"/>
      </w:pPr>
      <w:r>
        <w:rPr>
          <w:rFonts w:ascii="Arial" w:hAnsi="Arial" w:cs="Arial"/>
          <w:b/>
        </w:rPr>
        <w:lastRenderedPageBreak/>
        <w:t>ZAHTEVEK ZA IZPLAČILO SREDSTEV</w:t>
      </w:r>
    </w:p>
    <w:p w:rsidR="005252E9" w:rsidRPr="00CF48F7" w:rsidRDefault="005252E9" w:rsidP="00CB4D8C">
      <w:pPr>
        <w:shd w:val="clear" w:color="auto" w:fill="D9E2F3" w:themeFill="accent1" w:themeFillTint="33"/>
        <w:rPr>
          <w:b/>
          <w:bCs/>
          <w:i/>
          <w:iCs/>
        </w:rPr>
      </w:pPr>
      <w:r w:rsidRPr="00CB4D8C">
        <w:rPr>
          <w:rFonts w:ascii="Arial" w:hAnsi="Arial" w:cs="Arial"/>
          <w:i/>
          <w:iCs/>
          <w:sz w:val="16"/>
          <w:szCs w:val="16"/>
        </w:rPr>
        <w:t>Pričujoč</w:t>
      </w:r>
      <w:r w:rsidR="00CF48F7">
        <w:rPr>
          <w:rFonts w:ascii="Arial" w:hAnsi="Arial" w:cs="Arial"/>
          <w:i/>
          <w:iCs/>
          <w:sz w:val="16"/>
          <w:szCs w:val="16"/>
        </w:rPr>
        <w:t>ega</w:t>
      </w:r>
      <w:r w:rsidRPr="00CB4D8C">
        <w:rPr>
          <w:rFonts w:ascii="Arial" w:hAnsi="Arial" w:cs="Arial"/>
          <w:i/>
          <w:iCs/>
          <w:sz w:val="16"/>
          <w:szCs w:val="16"/>
        </w:rPr>
        <w:t xml:space="preserve"> zahtev</w:t>
      </w:r>
      <w:r w:rsidR="00CF48F7">
        <w:rPr>
          <w:rFonts w:ascii="Arial" w:hAnsi="Arial" w:cs="Arial"/>
          <w:i/>
          <w:iCs/>
          <w:sz w:val="16"/>
          <w:szCs w:val="16"/>
        </w:rPr>
        <w:t>ka</w:t>
      </w:r>
      <w:r w:rsidRPr="00CB4D8C">
        <w:rPr>
          <w:rFonts w:ascii="Arial" w:hAnsi="Arial" w:cs="Arial"/>
          <w:i/>
          <w:iCs/>
          <w:sz w:val="16"/>
          <w:szCs w:val="16"/>
        </w:rPr>
        <w:t xml:space="preserve"> za izplačilo sredstev s prilogami ni </w:t>
      </w:r>
      <w:r w:rsidR="00CF48F7">
        <w:rPr>
          <w:rFonts w:ascii="Arial" w:hAnsi="Arial" w:cs="Arial"/>
          <w:i/>
          <w:iCs/>
          <w:sz w:val="16"/>
          <w:szCs w:val="16"/>
        </w:rPr>
        <w:t>potrebno priložiti</w:t>
      </w:r>
      <w:r w:rsidRPr="00CB4D8C">
        <w:rPr>
          <w:rFonts w:ascii="Arial" w:hAnsi="Arial" w:cs="Arial"/>
          <w:i/>
          <w:iCs/>
          <w:sz w:val="16"/>
          <w:szCs w:val="16"/>
        </w:rPr>
        <w:t xml:space="preserve"> k vlogi (obrazcu), temveč </w:t>
      </w:r>
      <w:r w:rsidRPr="00CF48F7">
        <w:rPr>
          <w:rFonts w:ascii="Arial" w:hAnsi="Arial" w:cs="Arial"/>
          <w:b/>
          <w:bCs/>
          <w:i/>
          <w:iCs/>
          <w:sz w:val="16"/>
          <w:szCs w:val="16"/>
        </w:rPr>
        <w:t>ga dostavite na Občino Idrija vključno s pripadajočimi prilogami po zaključeni naložbi in do datumov, ki so opredeljeni v javnem razpisu.</w:t>
      </w:r>
    </w:p>
    <w:p w:rsidR="005252E9" w:rsidRDefault="005252E9">
      <w:pPr>
        <w:rPr>
          <w:rFonts w:ascii="Arial" w:hAnsi="Arial" w:cs="Arial"/>
          <w:b/>
          <w:sz w:val="20"/>
          <w:szCs w:val="16"/>
        </w:rPr>
      </w:pPr>
    </w:p>
    <w:p w:rsidR="005252E9" w:rsidRDefault="005252E9" w:rsidP="005E36A5">
      <w:pPr>
        <w:pStyle w:val="Naslov1"/>
        <w:spacing w:line="600" w:lineRule="auto"/>
      </w:pPr>
      <w:bookmarkStart w:id="1" w:name="_Hlk172637225"/>
      <w:r>
        <w:rPr>
          <w:rFonts w:ascii="Arial" w:hAnsi="Arial" w:cs="Arial"/>
          <w:sz w:val="20"/>
          <w:szCs w:val="20"/>
        </w:rPr>
        <w:t>Ime in priimek/naziv vlagatelja:</w:t>
      </w:r>
      <w:r>
        <w:rPr>
          <w:rFonts w:ascii="Arial" w:hAnsi="Arial" w:cs="Arial"/>
          <w:b w:val="0"/>
          <w:sz w:val="22"/>
          <w:szCs w:val="22"/>
        </w:rPr>
        <w:t>____________________________________</w:t>
      </w:r>
      <w:r w:rsidR="005E36A5">
        <w:rPr>
          <w:rFonts w:ascii="Arial" w:hAnsi="Arial" w:cs="Arial"/>
          <w:b w:val="0"/>
          <w:sz w:val="22"/>
          <w:szCs w:val="22"/>
        </w:rPr>
        <w:t>_</w:t>
      </w:r>
      <w:r>
        <w:rPr>
          <w:rFonts w:ascii="Arial" w:hAnsi="Arial" w:cs="Arial"/>
          <w:b w:val="0"/>
          <w:sz w:val="20"/>
          <w:szCs w:val="20"/>
          <w:u w:val="single"/>
        </w:rPr>
        <w:t xml:space="preserve">                                                        </w:t>
      </w:r>
    </w:p>
    <w:p w:rsidR="005252E9" w:rsidRDefault="005252E9" w:rsidP="005E36A5">
      <w:pPr>
        <w:tabs>
          <w:tab w:val="right" w:leader="underscore" w:pos="7513"/>
        </w:tabs>
        <w:spacing w:line="600" w:lineRule="auto"/>
      </w:pPr>
      <w:r>
        <w:rPr>
          <w:rFonts w:ascii="Arial" w:hAnsi="Arial" w:cs="Arial"/>
          <w:b/>
          <w:bCs/>
          <w:sz w:val="20"/>
          <w:szCs w:val="20"/>
        </w:rPr>
        <w:t>KMG-MID</w:t>
      </w:r>
      <w:r>
        <w:rPr>
          <w:rFonts w:ascii="Arial" w:hAnsi="Arial" w:cs="Arial"/>
          <w:bCs/>
          <w:sz w:val="22"/>
          <w:szCs w:val="22"/>
        </w:rPr>
        <w:t xml:space="preserve"> </w:t>
      </w:r>
      <w:r>
        <w:rPr>
          <w:rFonts w:ascii="Arial" w:hAnsi="Arial" w:cs="Arial"/>
          <w:bCs/>
          <w:sz w:val="22"/>
          <w:szCs w:val="22"/>
        </w:rPr>
        <w:tab/>
      </w:r>
    </w:p>
    <w:p w:rsidR="005252E9" w:rsidRDefault="005252E9" w:rsidP="005E36A5">
      <w:pPr>
        <w:tabs>
          <w:tab w:val="right" w:leader="underscore" w:pos="7513"/>
        </w:tabs>
        <w:spacing w:line="600" w:lineRule="auto"/>
      </w:pPr>
      <w:r>
        <w:rPr>
          <w:rFonts w:ascii="Arial" w:hAnsi="Arial" w:cs="Arial"/>
          <w:b/>
          <w:bCs/>
          <w:sz w:val="20"/>
          <w:szCs w:val="20"/>
        </w:rPr>
        <w:t xml:space="preserve">Naslov/sedež: </w:t>
      </w:r>
      <w:r w:rsidR="005E36A5">
        <w:rPr>
          <w:rFonts w:ascii="Arial" w:hAnsi="Arial" w:cs="Arial"/>
          <w:sz w:val="22"/>
          <w:szCs w:val="22"/>
        </w:rPr>
        <w:tab/>
      </w:r>
    </w:p>
    <w:p w:rsidR="005252E9" w:rsidRDefault="005252E9" w:rsidP="005E36A5">
      <w:pPr>
        <w:tabs>
          <w:tab w:val="right" w:leader="underscore" w:pos="7513"/>
        </w:tabs>
        <w:spacing w:line="600" w:lineRule="auto"/>
      </w:pPr>
      <w:r>
        <w:rPr>
          <w:rFonts w:ascii="Arial" w:hAnsi="Arial" w:cs="Arial"/>
          <w:b/>
          <w:sz w:val="20"/>
          <w:szCs w:val="20"/>
        </w:rPr>
        <w:t>Ulica</w:t>
      </w:r>
      <w:r w:rsidR="00CC7DA9">
        <w:rPr>
          <w:rFonts w:ascii="Arial" w:hAnsi="Arial" w:cs="Arial"/>
          <w:b/>
          <w:sz w:val="20"/>
          <w:szCs w:val="20"/>
        </w:rPr>
        <w:t xml:space="preserve"> in </w:t>
      </w:r>
      <w:r>
        <w:rPr>
          <w:rFonts w:ascii="Arial" w:hAnsi="Arial" w:cs="Arial"/>
          <w:b/>
          <w:sz w:val="20"/>
          <w:szCs w:val="20"/>
        </w:rPr>
        <w:t xml:space="preserve">hišna št.: </w:t>
      </w:r>
      <w:r>
        <w:rPr>
          <w:rFonts w:ascii="Arial" w:hAnsi="Arial" w:cs="Arial"/>
          <w:sz w:val="22"/>
          <w:szCs w:val="22"/>
        </w:rPr>
        <w:tab/>
      </w:r>
    </w:p>
    <w:p w:rsidR="005252E9" w:rsidRPr="005E36A5" w:rsidRDefault="005252E9" w:rsidP="005E36A5">
      <w:pPr>
        <w:tabs>
          <w:tab w:val="right" w:leader="underscore" w:pos="7513"/>
        </w:tabs>
        <w:spacing w:line="600" w:lineRule="auto"/>
        <w:rPr>
          <w:bCs/>
        </w:rPr>
      </w:pPr>
      <w:r>
        <w:rPr>
          <w:rFonts w:ascii="Arial" w:hAnsi="Arial" w:cs="Arial"/>
          <w:b/>
          <w:sz w:val="20"/>
          <w:szCs w:val="20"/>
        </w:rPr>
        <w:t>Poštna št.</w:t>
      </w:r>
      <w:r w:rsidR="00CC7DA9">
        <w:rPr>
          <w:rFonts w:ascii="Arial" w:hAnsi="Arial" w:cs="Arial"/>
          <w:b/>
          <w:sz w:val="20"/>
          <w:szCs w:val="20"/>
        </w:rPr>
        <w:t xml:space="preserve"> in </w:t>
      </w:r>
      <w:r>
        <w:rPr>
          <w:rFonts w:ascii="Arial" w:hAnsi="Arial" w:cs="Arial"/>
          <w:b/>
          <w:sz w:val="20"/>
          <w:szCs w:val="20"/>
        </w:rPr>
        <w:t>kraj</w:t>
      </w:r>
      <w:r w:rsidR="005E36A5">
        <w:rPr>
          <w:rFonts w:ascii="Arial" w:hAnsi="Arial" w:cs="Arial"/>
          <w:b/>
          <w:sz w:val="20"/>
          <w:szCs w:val="20"/>
        </w:rPr>
        <w:t xml:space="preserve">: </w:t>
      </w:r>
      <w:r w:rsidR="00CC7DA9">
        <w:rPr>
          <w:rFonts w:ascii="Arial" w:hAnsi="Arial" w:cs="Arial"/>
          <w:sz w:val="22"/>
          <w:szCs w:val="22"/>
        </w:rPr>
        <w:t>__ __ __ __     ___________________________________</w:t>
      </w:r>
    </w:p>
    <w:p w:rsidR="005252E9" w:rsidRDefault="005252E9" w:rsidP="005E36A5">
      <w:pPr>
        <w:tabs>
          <w:tab w:val="right" w:leader="underscore" w:pos="7513"/>
        </w:tabs>
        <w:spacing w:line="600" w:lineRule="auto"/>
      </w:pPr>
      <w:r>
        <w:rPr>
          <w:rFonts w:ascii="Arial" w:hAnsi="Arial" w:cs="Arial"/>
          <w:b/>
          <w:bCs/>
          <w:sz w:val="20"/>
          <w:szCs w:val="20"/>
        </w:rPr>
        <w:t>Številka transakcijskega računa:</w:t>
      </w:r>
      <w:r>
        <w:rPr>
          <w:rFonts w:ascii="Arial" w:hAnsi="Arial" w:cs="Arial"/>
          <w:bCs/>
          <w:sz w:val="20"/>
          <w:szCs w:val="20"/>
        </w:rPr>
        <w:tab/>
      </w:r>
    </w:p>
    <w:p w:rsidR="005252E9" w:rsidRDefault="005252E9" w:rsidP="005E36A5">
      <w:pPr>
        <w:tabs>
          <w:tab w:val="right" w:leader="underscore" w:pos="7513"/>
        </w:tabs>
        <w:spacing w:line="600" w:lineRule="auto"/>
      </w:pPr>
      <w:r>
        <w:rPr>
          <w:rFonts w:ascii="Arial" w:hAnsi="Arial" w:cs="Arial"/>
          <w:b/>
          <w:sz w:val="20"/>
          <w:szCs w:val="20"/>
        </w:rPr>
        <w:t>Davčna številka</w:t>
      </w:r>
      <w:r>
        <w:rPr>
          <w:rFonts w:ascii="Arial" w:hAnsi="Arial" w:cs="Arial"/>
          <w:sz w:val="20"/>
          <w:szCs w:val="20"/>
        </w:rPr>
        <w:t>:</w:t>
      </w:r>
      <w:r>
        <w:rPr>
          <w:rFonts w:ascii="Arial" w:hAnsi="Arial" w:cs="Arial"/>
          <w:sz w:val="20"/>
          <w:szCs w:val="20"/>
        </w:rPr>
        <w:tab/>
      </w:r>
    </w:p>
    <w:p w:rsidR="005252E9" w:rsidRDefault="005252E9">
      <w:pPr>
        <w:tabs>
          <w:tab w:val="right" w:leader="underscore" w:pos="7513"/>
        </w:tabs>
        <w:rPr>
          <w:rFonts w:ascii="Arial" w:hAnsi="Arial" w:cs="Arial"/>
          <w:sz w:val="20"/>
          <w:szCs w:val="20"/>
        </w:rPr>
      </w:pPr>
    </w:p>
    <w:p w:rsidR="005252E9" w:rsidRDefault="005252E9">
      <w:pPr>
        <w:tabs>
          <w:tab w:val="right" w:leader="underscore" w:pos="7513"/>
        </w:tabs>
      </w:pPr>
      <w:r>
        <w:rPr>
          <w:rFonts w:ascii="Arial" w:hAnsi="Arial" w:cs="Arial"/>
          <w:sz w:val="20"/>
          <w:szCs w:val="20"/>
        </w:rPr>
        <w:t xml:space="preserve">Datum:  </w:t>
      </w:r>
      <w:r>
        <w:rPr>
          <w:rFonts w:ascii="Arial" w:hAnsi="Arial" w:cs="Arial"/>
          <w:bCs/>
          <w:sz w:val="22"/>
          <w:szCs w:val="22"/>
        </w:rPr>
        <w:t>______________________</w:t>
      </w:r>
    </w:p>
    <w:bookmarkEnd w:id="1"/>
    <w:p w:rsidR="005252E9" w:rsidRDefault="005252E9">
      <w:pPr>
        <w:tabs>
          <w:tab w:val="right" w:leader="underscore" w:pos="7513"/>
        </w:tabs>
        <w:rPr>
          <w:rFonts w:ascii="Arial" w:hAnsi="Arial" w:cs="Arial"/>
          <w:sz w:val="20"/>
          <w:szCs w:val="20"/>
          <w:u w:val="single"/>
        </w:rPr>
      </w:pPr>
    </w:p>
    <w:p w:rsidR="005252E9" w:rsidRDefault="005252E9">
      <w:pPr>
        <w:rPr>
          <w:rFonts w:ascii="Arial" w:hAnsi="Arial" w:cs="Arial"/>
          <w:sz w:val="20"/>
          <w:szCs w:val="20"/>
        </w:rPr>
      </w:pPr>
    </w:p>
    <w:p w:rsidR="005252E9" w:rsidRDefault="005252E9">
      <w:pPr>
        <w:rPr>
          <w:rFonts w:ascii="Arial" w:hAnsi="Arial" w:cs="Arial"/>
          <w:b/>
          <w:bCs/>
          <w:sz w:val="20"/>
          <w:szCs w:val="20"/>
        </w:rPr>
      </w:pPr>
    </w:p>
    <w:p w:rsidR="005252E9" w:rsidRDefault="005252E9">
      <w:pPr>
        <w:rPr>
          <w:rFonts w:ascii="Arial" w:hAnsi="Arial" w:cs="Arial"/>
          <w:b/>
          <w:bCs/>
          <w:sz w:val="20"/>
          <w:szCs w:val="20"/>
        </w:rPr>
      </w:pPr>
    </w:p>
    <w:p w:rsidR="005252E9" w:rsidRDefault="005252E9">
      <w:r>
        <w:rPr>
          <w:rFonts w:ascii="Arial" w:hAnsi="Arial" w:cs="Arial"/>
          <w:b/>
          <w:bCs/>
          <w:sz w:val="20"/>
          <w:szCs w:val="20"/>
        </w:rPr>
        <w:t>OBČINA IDRIJA</w:t>
      </w:r>
    </w:p>
    <w:p w:rsidR="005252E9" w:rsidRDefault="005252E9">
      <w:r>
        <w:rPr>
          <w:rFonts w:ascii="Arial" w:hAnsi="Arial" w:cs="Arial"/>
          <w:b/>
          <w:bCs/>
          <w:sz w:val="20"/>
          <w:szCs w:val="20"/>
        </w:rPr>
        <w:t>Mestni trg 1</w:t>
      </w:r>
    </w:p>
    <w:p w:rsidR="005252E9" w:rsidRDefault="005252E9">
      <w:pPr>
        <w:rPr>
          <w:rFonts w:ascii="Arial" w:hAnsi="Arial" w:cs="Arial"/>
          <w:b/>
          <w:bCs/>
          <w:sz w:val="6"/>
          <w:szCs w:val="6"/>
        </w:rPr>
      </w:pPr>
    </w:p>
    <w:p w:rsidR="005252E9" w:rsidRDefault="005252E9">
      <w:r>
        <w:rPr>
          <w:rFonts w:ascii="Arial" w:hAnsi="Arial" w:cs="Arial"/>
          <w:b/>
          <w:bCs/>
          <w:sz w:val="20"/>
          <w:szCs w:val="20"/>
        </w:rPr>
        <w:t>5280  Idrija</w:t>
      </w:r>
    </w:p>
    <w:p w:rsidR="005252E9" w:rsidRDefault="005252E9">
      <w:pPr>
        <w:rPr>
          <w:rFonts w:ascii="Arial" w:hAnsi="Arial" w:cs="Arial"/>
          <w:b/>
          <w:bCs/>
          <w:sz w:val="20"/>
          <w:szCs w:val="20"/>
        </w:rPr>
      </w:pPr>
    </w:p>
    <w:p w:rsidR="005252E9" w:rsidRDefault="005252E9">
      <w:pPr>
        <w:rPr>
          <w:rFonts w:ascii="Arial" w:hAnsi="Arial" w:cs="Arial"/>
          <w:sz w:val="20"/>
          <w:szCs w:val="20"/>
        </w:rPr>
      </w:pPr>
    </w:p>
    <w:p w:rsidR="005252E9" w:rsidRDefault="005252E9">
      <w:pPr>
        <w:rPr>
          <w:rFonts w:ascii="Arial" w:hAnsi="Arial" w:cs="Arial"/>
          <w:sz w:val="20"/>
          <w:szCs w:val="20"/>
        </w:rPr>
      </w:pPr>
    </w:p>
    <w:p w:rsidR="005252E9" w:rsidRDefault="005252E9">
      <w:r>
        <w:rPr>
          <w:rFonts w:ascii="Arial" w:hAnsi="Arial" w:cs="Arial"/>
          <w:sz w:val="20"/>
          <w:szCs w:val="20"/>
        </w:rPr>
        <w:t xml:space="preserve">Zadeva: </w:t>
      </w:r>
      <w:r>
        <w:rPr>
          <w:rFonts w:ascii="Arial" w:hAnsi="Arial" w:cs="Arial"/>
          <w:b/>
          <w:bCs/>
          <w:sz w:val="20"/>
          <w:szCs w:val="20"/>
        </w:rPr>
        <w:t>ZAHTEVEK ZA IZPLAČILO SREDSTEV</w:t>
      </w:r>
    </w:p>
    <w:p w:rsidR="005252E9" w:rsidRDefault="005252E9">
      <w:pPr>
        <w:rPr>
          <w:rFonts w:ascii="Arial" w:hAnsi="Arial" w:cs="Arial"/>
          <w:b/>
          <w:bCs/>
          <w:sz w:val="20"/>
          <w:szCs w:val="20"/>
        </w:rPr>
      </w:pPr>
    </w:p>
    <w:p w:rsidR="005252E9" w:rsidRDefault="005252E9">
      <w:r>
        <w:rPr>
          <w:rFonts w:ascii="Arial" w:hAnsi="Arial" w:cs="Arial"/>
          <w:sz w:val="20"/>
          <w:szCs w:val="20"/>
        </w:rPr>
        <w:t xml:space="preserve">Na podlagi odločbe št. ___________________ z dne ____________ ter Pogodbe o sofinanciranju št. </w:t>
      </w:r>
    </w:p>
    <w:p w:rsidR="005252E9" w:rsidRDefault="005252E9">
      <w:pPr>
        <w:rPr>
          <w:rFonts w:ascii="Arial" w:hAnsi="Arial" w:cs="Arial"/>
          <w:sz w:val="20"/>
          <w:szCs w:val="20"/>
        </w:rPr>
      </w:pPr>
    </w:p>
    <w:p w:rsidR="005252E9" w:rsidRDefault="005252E9">
      <w:r>
        <w:rPr>
          <w:rFonts w:ascii="Arial" w:hAnsi="Arial" w:cs="Arial"/>
          <w:sz w:val="20"/>
          <w:szCs w:val="20"/>
        </w:rPr>
        <w:t>____________________, prosim za nakazilo odobrenih sredstev: ________________ EUR.</w:t>
      </w:r>
    </w:p>
    <w:p w:rsidR="005252E9" w:rsidRDefault="005252E9">
      <w:pPr>
        <w:rPr>
          <w:rFonts w:ascii="Arial" w:hAnsi="Arial" w:cs="Arial"/>
          <w:sz w:val="20"/>
          <w:szCs w:val="20"/>
        </w:rPr>
      </w:pPr>
    </w:p>
    <w:p w:rsidR="005252E9" w:rsidRDefault="005252E9">
      <w:pPr>
        <w:rPr>
          <w:rFonts w:ascii="Arial" w:hAnsi="Arial" w:cs="Arial"/>
          <w:b/>
          <w:bCs/>
          <w:sz w:val="20"/>
          <w:szCs w:val="20"/>
          <w:u w:val="single"/>
        </w:rPr>
      </w:pPr>
    </w:p>
    <w:p w:rsidR="005252E9" w:rsidRDefault="005252E9">
      <w:r>
        <w:rPr>
          <w:rFonts w:ascii="Arial" w:hAnsi="Arial" w:cs="Arial"/>
          <w:b/>
          <w:sz w:val="20"/>
          <w:szCs w:val="20"/>
        </w:rPr>
        <w:t xml:space="preserve">Izjavljam, </w:t>
      </w:r>
    </w:p>
    <w:p w:rsidR="005252E9" w:rsidRDefault="005252E9">
      <w:pPr>
        <w:rPr>
          <w:rFonts w:ascii="Arial" w:hAnsi="Arial" w:cs="Arial"/>
          <w:b/>
          <w:sz w:val="20"/>
          <w:szCs w:val="20"/>
        </w:rPr>
      </w:pPr>
    </w:p>
    <w:tbl>
      <w:tblPr>
        <w:tblW w:w="0" w:type="auto"/>
        <w:tblLayout w:type="fixed"/>
        <w:tblCellMar>
          <w:left w:w="70" w:type="dxa"/>
          <w:right w:w="70" w:type="dxa"/>
        </w:tblCellMar>
        <w:tblLook w:val="0000" w:firstRow="0" w:lastRow="0" w:firstColumn="0" w:lastColumn="0" w:noHBand="0" w:noVBand="0"/>
      </w:tblPr>
      <w:tblGrid>
        <w:gridCol w:w="790"/>
        <w:gridCol w:w="8422"/>
      </w:tblGrid>
      <w:tr w:rsidR="005252E9">
        <w:tc>
          <w:tcPr>
            <w:tcW w:w="790" w:type="dxa"/>
          </w:tcPr>
          <w:p w:rsidR="005252E9" w:rsidRDefault="005252E9">
            <w:pPr>
              <w:ind w:left="360"/>
              <w:jc w:val="left"/>
            </w:pPr>
            <w:r>
              <w:rPr>
                <w:rFonts w:ascii="Arial" w:hAnsi="Arial" w:cs="Arial"/>
                <w:bCs/>
                <w:sz w:val="20"/>
                <w:szCs w:val="20"/>
              </w:rPr>
              <w:t>1.</w:t>
            </w:r>
          </w:p>
        </w:tc>
        <w:tc>
          <w:tcPr>
            <w:tcW w:w="8422" w:type="dxa"/>
          </w:tcPr>
          <w:p w:rsidR="005252E9" w:rsidRDefault="005252E9">
            <w:r>
              <w:rPr>
                <w:rFonts w:ascii="Arial" w:hAnsi="Arial" w:cs="Arial"/>
                <w:sz w:val="20"/>
                <w:szCs w:val="20"/>
              </w:rPr>
              <w:t>da vse kopije dokazil ustrezajo originalom</w:t>
            </w:r>
          </w:p>
        </w:tc>
      </w:tr>
      <w:tr w:rsidR="005252E9">
        <w:tc>
          <w:tcPr>
            <w:tcW w:w="790" w:type="dxa"/>
          </w:tcPr>
          <w:p w:rsidR="005252E9" w:rsidRDefault="005252E9">
            <w:pPr>
              <w:ind w:left="360"/>
              <w:jc w:val="left"/>
            </w:pPr>
            <w:r>
              <w:rPr>
                <w:rFonts w:ascii="Arial" w:hAnsi="Arial" w:cs="Arial"/>
                <w:bCs/>
                <w:sz w:val="20"/>
                <w:szCs w:val="20"/>
              </w:rPr>
              <w:t>2.</w:t>
            </w:r>
          </w:p>
        </w:tc>
        <w:tc>
          <w:tcPr>
            <w:tcW w:w="8422" w:type="dxa"/>
          </w:tcPr>
          <w:p w:rsidR="005252E9" w:rsidRDefault="005252E9">
            <w:r>
              <w:rPr>
                <w:rFonts w:ascii="Arial" w:hAnsi="Arial" w:cs="Arial"/>
                <w:sz w:val="20"/>
                <w:szCs w:val="20"/>
              </w:rPr>
              <w:t>da naložba ustreza veterinarsko sanitarnim, zdravstveno sanitarnim in okoljevarstvenim</w:t>
            </w:r>
          </w:p>
          <w:p w:rsidR="005252E9" w:rsidRDefault="005252E9">
            <w:r>
              <w:rPr>
                <w:rFonts w:ascii="Arial" w:hAnsi="Arial" w:cs="Arial"/>
                <w:sz w:val="20"/>
                <w:szCs w:val="20"/>
              </w:rPr>
              <w:t>zahtevam</w:t>
            </w:r>
          </w:p>
        </w:tc>
      </w:tr>
      <w:tr w:rsidR="005252E9">
        <w:tc>
          <w:tcPr>
            <w:tcW w:w="790" w:type="dxa"/>
          </w:tcPr>
          <w:p w:rsidR="005252E9" w:rsidRDefault="005252E9">
            <w:pPr>
              <w:ind w:left="360"/>
              <w:jc w:val="left"/>
            </w:pPr>
            <w:r>
              <w:rPr>
                <w:rFonts w:ascii="Arial" w:hAnsi="Arial" w:cs="Arial"/>
                <w:bCs/>
                <w:sz w:val="20"/>
                <w:szCs w:val="20"/>
              </w:rPr>
              <w:t>3.</w:t>
            </w:r>
          </w:p>
        </w:tc>
        <w:tc>
          <w:tcPr>
            <w:tcW w:w="8422" w:type="dxa"/>
          </w:tcPr>
          <w:p w:rsidR="005252E9" w:rsidRDefault="005252E9">
            <w:r>
              <w:rPr>
                <w:rFonts w:ascii="Arial" w:hAnsi="Arial" w:cs="Arial"/>
                <w:sz w:val="20"/>
                <w:szCs w:val="20"/>
              </w:rPr>
              <w:t>da so gradbena dela izvedena v skladu s predpisi o gradnji objektov, urejanju prostora in</w:t>
            </w:r>
          </w:p>
          <w:p w:rsidR="005252E9" w:rsidRDefault="005252E9">
            <w:r>
              <w:rPr>
                <w:rFonts w:ascii="Arial" w:hAnsi="Arial" w:cs="Arial"/>
                <w:sz w:val="20"/>
                <w:szCs w:val="20"/>
              </w:rPr>
              <w:t>varstvu okolja</w:t>
            </w:r>
          </w:p>
        </w:tc>
      </w:tr>
      <w:tr w:rsidR="005252E9">
        <w:tc>
          <w:tcPr>
            <w:tcW w:w="790" w:type="dxa"/>
          </w:tcPr>
          <w:p w:rsidR="005252E9" w:rsidRDefault="005252E9">
            <w:pPr>
              <w:ind w:left="360"/>
              <w:jc w:val="left"/>
            </w:pPr>
            <w:r>
              <w:rPr>
                <w:rFonts w:ascii="Arial" w:hAnsi="Arial" w:cs="Arial"/>
                <w:bCs/>
                <w:sz w:val="20"/>
                <w:szCs w:val="20"/>
              </w:rPr>
              <w:t>4.</w:t>
            </w:r>
          </w:p>
        </w:tc>
        <w:tc>
          <w:tcPr>
            <w:tcW w:w="8422" w:type="dxa"/>
          </w:tcPr>
          <w:p w:rsidR="005252E9" w:rsidRDefault="005252E9">
            <w:pPr>
              <w:pStyle w:val="Noga"/>
              <w:tabs>
                <w:tab w:val="left" w:pos="708"/>
              </w:tabs>
            </w:pPr>
            <w:r>
              <w:rPr>
                <w:rFonts w:ascii="Arial" w:hAnsi="Arial" w:cs="Arial"/>
                <w:sz w:val="20"/>
                <w:szCs w:val="20"/>
              </w:rPr>
              <w:t>da so z naložbo v prilagajanje standardom dobrega počutja živali standardi doseženi ter da je naložba usklajena z zahtevami standardov</w:t>
            </w:r>
          </w:p>
        </w:tc>
      </w:tr>
      <w:tr w:rsidR="005252E9">
        <w:tc>
          <w:tcPr>
            <w:tcW w:w="790" w:type="dxa"/>
          </w:tcPr>
          <w:p w:rsidR="005252E9" w:rsidRDefault="005252E9">
            <w:pPr>
              <w:ind w:left="360"/>
              <w:jc w:val="left"/>
            </w:pPr>
            <w:r>
              <w:rPr>
                <w:rFonts w:ascii="Arial" w:hAnsi="Arial" w:cs="Arial"/>
                <w:bCs/>
                <w:sz w:val="20"/>
                <w:szCs w:val="20"/>
              </w:rPr>
              <w:t>5.</w:t>
            </w:r>
          </w:p>
        </w:tc>
        <w:tc>
          <w:tcPr>
            <w:tcW w:w="8422" w:type="dxa"/>
          </w:tcPr>
          <w:p w:rsidR="005252E9" w:rsidRDefault="005252E9">
            <w:pPr>
              <w:pStyle w:val="Noga"/>
              <w:tabs>
                <w:tab w:val="left" w:pos="708"/>
              </w:tabs>
            </w:pPr>
            <w:r>
              <w:rPr>
                <w:rFonts w:ascii="Arial" w:hAnsi="Arial" w:cs="Arial"/>
                <w:sz w:val="20"/>
                <w:szCs w:val="20"/>
              </w:rPr>
              <w:t>da je naložba zaključena (</w:t>
            </w:r>
            <w:r>
              <w:rPr>
                <w:rFonts w:ascii="Arial" w:hAnsi="Arial" w:cs="Arial"/>
                <w:i/>
                <w:sz w:val="18"/>
                <w:szCs w:val="18"/>
              </w:rPr>
              <w:t>kot zaključek naložbe se šteje vključitev kmetijske mehanizacije ali opreme v objektih v proizvodni proces)</w:t>
            </w:r>
          </w:p>
        </w:tc>
      </w:tr>
    </w:tbl>
    <w:p w:rsidR="005252E9" w:rsidRDefault="005252E9">
      <w:pPr>
        <w:rPr>
          <w:rFonts w:ascii="Arial" w:hAnsi="Arial" w:cs="Arial"/>
          <w:sz w:val="20"/>
          <w:szCs w:val="20"/>
        </w:rPr>
      </w:pPr>
    </w:p>
    <w:p w:rsidR="005252E9" w:rsidRDefault="005252E9">
      <w:pPr>
        <w:rPr>
          <w:rFonts w:ascii="Arial" w:hAnsi="Arial" w:cs="Arial"/>
          <w:sz w:val="20"/>
          <w:szCs w:val="20"/>
        </w:rPr>
      </w:pPr>
    </w:p>
    <w:p w:rsidR="005252E9" w:rsidRDefault="005252E9">
      <w:pPr>
        <w:jc w:val="left"/>
      </w:pPr>
      <w:r>
        <w:rPr>
          <w:rFonts w:ascii="Arial" w:hAnsi="Arial" w:cs="Arial"/>
          <w:sz w:val="20"/>
          <w:szCs w:val="20"/>
        </w:rPr>
        <w:t>Priloge:</w:t>
      </w:r>
    </w:p>
    <w:p w:rsidR="005252E9" w:rsidRDefault="005252E9">
      <w:pPr>
        <w:numPr>
          <w:ilvl w:val="1"/>
          <w:numId w:val="11"/>
        </w:numPr>
        <w:ind w:left="709"/>
        <w:jc w:val="left"/>
      </w:pPr>
      <w:r>
        <w:rPr>
          <w:rFonts w:ascii="Arial" w:hAnsi="Arial" w:cs="Arial"/>
          <w:sz w:val="20"/>
        </w:rPr>
        <w:t>kopije računov in potrdil o plačanih računih. Upoštevajo se računi in potrdila o plačilu z datumom po prejemu odločbe s stani občine in do roka za oddajo zahtevka, ki je opredeljen v razpisu.</w:t>
      </w:r>
    </w:p>
    <w:p w:rsidR="005252E9" w:rsidRDefault="005252E9">
      <w:pPr>
        <w:numPr>
          <w:ilvl w:val="1"/>
          <w:numId w:val="11"/>
        </w:numPr>
        <w:ind w:left="709"/>
        <w:jc w:val="left"/>
      </w:pPr>
      <w:r>
        <w:rPr>
          <w:rFonts w:ascii="Arial" w:hAnsi="Arial" w:cs="Arial"/>
          <w:sz w:val="20"/>
        </w:rPr>
        <w:t>Dve barvni fotografiji zaključene naložbe</w:t>
      </w:r>
    </w:p>
    <w:p w:rsidR="005252E9" w:rsidRDefault="005252E9">
      <w:pPr>
        <w:ind w:left="5664" w:firstLine="708"/>
        <w:rPr>
          <w:rFonts w:ascii="Arial" w:hAnsi="Arial" w:cs="Arial"/>
          <w:sz w:val="20"/>
          <w:szCs w:val="20"/>
        </w:rPr>
      </w:pPr>
    </w:p>
    <w:p w:rsidR="005252E9" w:rsidRDefault="005252E9">
      <w:pPr>
        <w:ind w:left="5664"/>
      </w:pPr>
      <w:r>
        <w:rPr>
          <w:rFonts w:ascii="Arial" w:eastAsia="Arial" w:hAnsi="Arial" w:cs="Arial"/>
          <w:sz w:val="20"/>
          <w:szCs w:val="20"/>
        </w:rPr>
        <w:t xml:space="preserve">     </w:t>
      </w:r>
      <w:r>
        <w:rPr>
          <w:rFonts w:ascii="Arial" w:hAnsi="Arial" w:cs="Arial"/>
          <w:sz w:val="20"/>
          <w:szCs w:val="20"/>
        </w:rPr>
        <w:t>Podpis (in žig) vlagatelja:</w:t>
      </w:r>
    </w:p>
    <w:p w:rsidR="005252E9" w:rsidRDefault="005252E9">
      <w:pPr>
        <w:ind w:left="5664"/>
        <w:rPr>
          <w:rFonts w:ascii="Arial" w:hAnsi="Arial" w:cs="Arial"/>
          <w:sz w:val="20"/>
          <w:szCs w:val="20"/>
        </w:rPr>
      </w:pPr>
    </w:p>
    <w:p w:rsidR="005252E9" w:rsidRDefault="005252E9">
      <w:pPr>
        <w:ind w:left="4956" w:firstLine="708"/>
        <w:rPr>
          <w:rFonts w:ascii="Arial" w:hAnsi="Arial" w:cs="Arial"/>
          <w:sz w:val="20"/>
          <w:szCs w:val="20"/>
        </w:rPr>
      </w:pPr>
    </w:p>
    <w:p w:rsidR="005252E9" w:rsidRDefault="005252E9">
      <w:pPr>
        <w:pStyle w:val="Glava"/>
        <w:tabs>
          <w:tab w:val="clear" w:pos="4536"/>
          <w:tab w:val="clear" w:pos="9072"/>
          <w:tab w:val="left" w:pos="5103"/>
        </w:tabs>
      </w:pPr>
      <w:r>
        <w:rPr>
          <w:rFonts w:ascii="Arial" w:hAnsi="Arial" w:cs="Arial"/>
          <w:sz w:val="20"/>
          <w:szCs w:val="20"/>
        </w:rPr>
        <w:tab/>
        <w:t xml:space="preserve">     _____________________________</w:t>
      </w:r>
    </w:p>
    <w:p w:rsidR="005252E9" w:rsidRDefault="005252E9">
      <w:pPr>
        <w:pStyle w:val="Glava"/>
        <w:pBdr>
          <w:top w:val="single" w:sz="4" w:space="1" w:color="000000"/>
          <w:left w:val="single" w:sz="4" w:space="4" w:color="000000"/>
          <w:bottom w:val="single" w:sz="4" w:space="1" w:color="000000"/>
          <w:right w:val="single" w:sz="4" w:space="4" w:color="000000"/>
        </w:pBdr>
        <w:tabs>
          <w:tab w:val="clear" w:pos="4536"/>
          <w:tab w:val="clear" w:pos="9072"/>
          <w:tab w:val="left" w:pos="5103"/>
        </w:tabs>
        <w:jc w:val="center"/>
      </w:pPr>
      <w:r>
        <w:rPr>
          <w:rFonts w:ascii="Arial" w:hAnsi="Arial" w:cs="Arial"/>
          <w:b/>
          <w:bCs/>
          <w:sz w:val="22"/>
          <w:szCs w:val="20"/>
        </w:rPr>
        <w:lastRenderedPageBreak/>
        <w:t>POGODBA</w:t>
      </w:r>
    </w:p>
    <w:p w:rsidR="005252E9" w:rsidRPr="00CB4D8C" w:rsidRDefault="005252E9" w:rsidP="00CB4D8C">
      <w:pPr>
        <w:shd w:val="clear" w:color="auto" w:fill="D9E2F3" w:themeFill="accent1" w:themeFillTint="33"/>
        <w:rPr>
          <w:rFonts w:ascii="Arial" w:hAnsi="Arial" w:cs="Arial"/>
          <w:i/>
          <w:iCs/>
          <w:sz w:val="16"/>
          <w:szCs w:val="16"/>
        </w:rPr>
      </w:pPr>
      <w:r w:rsidRPr="00CB4D8C">
        <w:rPr>
          <w:rFonts w:ascii="Arial" w:hAnsi="Arial" w:cs="Arial"/>
          <w:i/>
          <w:iCs/>
          <w:sz w:val="16"/>
          <w:szCs w:val="16"/>
        </w:rPr>
        <w:t xml:space="preserve">Potrditev vzorca pogodbe o sofinanciranju </w:t>
      </w:r>
      <w:r w:rsidRPr="00CF48F7">
        <w:rPr>
          <w:rFonts w:ascii="Arial" w:hAnsi="Arial" w:cs="Arial"/>
          <w:b/>
          <w:bCs/>
          <w:i/>
          <w:iCs/>
          <w:sz w:val="16"/>
          <w:szCs w:val="16"/>
        </w:rPr>
        <w:t>ni obvezna priloga</w:t>
      </w:r>
      <w:r w:rsidRPr="00CB4D8C">
        <w:rPr>
          <w:rFonts w:ascii="Arial" w:hAnsi="Arial" w:cs="Arial"/>
          <w:i/>
          <w:iCs/>
          <w:sz w:val="16"/>
          <w:szCs w:val="16"/>
        </w:rPr>
        <w:t xml:space="preserve"> k vlogi (obrazcu), velja pa kot seznanitev in strinjanje z navedenimi določili.  </w:t>
      </w:r>
    </w:p>
    <w:p w:rsidR="005252E9" w:rsidRDefault="005252E9">
      <w:pPr>
        <w:pStyle w:val="Glava"/>
        <w:tabs>
          <w:tab w:val="clear" w:pos="4536"/>
          <w:tab w:val="clear" w:pos="9072"/>
        </w:tabs>
        <w:rPr>
          <w:rFonts w:ascii="Arial" w:hAnsi="Arial" w:cs="Arial"/>
          <w:sz w:val="18"/>
          <w:szCs w:val="16"/>
        </w:rPr>
      </w:pPr>
    </w:p>
    <w:p w:rsidR="005252E9" w:rsidRDefault="005252E9">
      <w:pPr>
        <w:pStyle w:val="Glava"/>
        <w:tabs>
          <w:tab w:val="clear" w:pos="4536"/>
          <w:tab w:val="clear" w:pos="9072"/>
        </w:tabs>
      </w:pPr>
      <w:r>
        <w:rPr>
          <w:rFonts w:ascii="Arial" w:hAnsi="Arial" w:cs="Arial"/>
          <w:b/>
          <w:sz w:val="22"/>
          <w:szCs w:val="20"/>
        </w:rPr>
        <w:t>OBČINA IDRIJA</w:t>
      </w:r>
      <w:r>
        <w:rPr>
          <w:rFonts w:ascii="Arial" w:hAnsi="Arial" w:cs="Arial"/>
          <w:sz w:val="22"/>
          <w:szCs w:val="20"/>
        </w:rPr>
        <w:t>, Mestni trg 1, 5280 Idrija, matična št. 5880068, davčna številka:</w:t>
      </w:r>
      <w:r>
        <w:rPr>
          <w:rFonts w:ascii="Arial" w:hAnsi="Arial" w:cs="Arial"/>
          <w:bCs/>
          <w:sz w:val="22"/>
          <w:szCs w:val="20"/>
        </w:rPr>
        <w:t xml:space="preserve"> SI 20497423,</w:t>
      </w:r>
      <w:r>
        <w:rPr>
          <w:rFonts w:ascii="Arial" w:hAnsi="Arial" w:cs="Arial"/>
          <w:sz w:val="22"/>
          <w:szCs w:val="20"/>
        </w:rPr>
        <w:t xml:space="preserve"> ki jo zastopa župan Tomaž Vencelj, </w:t>
      </w:r>
      <w:r>
        <w:rPr>
          <w:rFonts w:ascii="Arial" w:hAnsi="Arial" w:cs="Arial"/>
          <w:bCs/>
          <w:sz w:val="22"/>
          <w:szCs w:val="20"/>
        </w:rPr>
        <w:t>(v nadaljevanju: občina)</w:t>
      </w:r>
    </w:p>
    <w:p w:rsidR="005252E9" w:rsidRDefault="005252E9">
      <w:pPr>
        <w:rPr>
          <w:rFonts w:ascii="Arial" w:hAnsi="Arial" w:cs="Arial"/>
          <w:b/>
          <w:sz w:val="22"/>
          <w:szCs w:val="20"/>
          <w:u w:val="single"/>
        </w:rPr>
      </w:pPr>
    </w:p>
    <w:p w:rsidR="005252E9" w:rsidRDefault="005252E9">
      <w:r>
        <w:rPr>
          <w:rFonts w:ascii="Arial" w:hAnsi="Arial" w:cs="Arial"/>
          <w:sz w:val="22"/>
          <w:szCs w:val="20"/>
        </w:rPr>
        <w:t>in</w:t>
      </w:r>
    </w:p>
    <w:p w:rsidR="005252E9" w:rsidRDefault="005252E9">
      <w:pPr>
        <w:rPr>
          <w:rFonts w:ascii="Arial" w:hAnsi="Arial" w:cs="Arial"/>
          <w:sz w:val="22"/>
          <w:szCs w:val="20"/>
        </w:rPr>
      </w:pPr>
    </w:p>
    <w:p w:rsidR="00665A84" w:rsidRPr="00665A84" w:rsidRDefault="005252E9" w:rsidP="00665A84">
      <w:pPr>
        <w:autoSpaceDE w:val="0"/>
        <w:spacing w:line="288" w:lineRule="auto"/>
        <w:rPr>
          <w:rFonts w:ascii="Arial" w:hAnsi="Arial" w:cs="Arial"/>
          <w:i/>
          <w:iCs/>
          <w:sz w:val="18"/>
          <w:szCs w:val="16"/>
        </w:rPr>
      </w:pPr>
      <w:r>
        <w:rPr>
          <w:rFonts w:ascii="Arial" w:hAnsi="Arial" w:cs="Arial"/>
          <w:b/>
          <w:sz w:val="22"/>
          <w:szCs w:val="20"/>
        </w:rPr>
        <w:t xml:space="preserve">VLAGATELJ </w:t>
      </w:r>
      <w:r w:rsidR="00665A84" w:rsidRPr="00665A84">
        <w:rPr>
          <w:rFonts w:ascii="Arial" w:hAnsi="Arial" w:cs="Arial"/>
          <w:i/>
          <w:iCs/>
          <w:sz w:val="18"/>
          <w:szCs w:val="16"/>
        </w:rPr>
        <w:t>/Ime in priimek ali naziv, ulica, hišna številka, poštna številka, pošta/</w:t>
      </w:r>
    </w:p>
    <w:p w:rsidR="005252E9" w:rsidRDefault="005252E9">
      <w:pPr>
        <w:autoSpaceDE w:val="0"/>
      </w:pPr>
      <w:r>
        <w:rPr>
          <w:rFonts w:ascii="Arial" w:hAnsi="Arial" w:cs="Arial"/>
          <w:sz w:val="22"/>
          <w:szCs w:val="20"/>
        </w:rPr>
        <w:t>_______________________________________________________________________________,</w:t>
      </w:r>
    </w:p>
    <w:p w:rsidR="005252E9" w:rsidRDefault="005252E9">
      <w:pPr>
        <w:rPr>
          <w:rFonts w:ascii="Arial" w:hAnsi="Arial" w:cs="Arial"/>
          <w:sz w:val="22"/>
          <w:szCs w:val="20"/>
        </w:rPr>
      </w:pPr>
    </w:p>
    <w:p w:rsidR="005252E9" w:rsidRDefault="005252E9">
      <w:r>
        <w:rPr>
          <w:rFonts w:ascii="Arial" w:hAnsi="Arial" w:cs="Arial"/>
          <w:sz w:val="22"/>
          <w:szCs w:val="20"/>
        </w:rPr>
        <w:t xml:space="preserve">KMG-MID: ________________, matična številka:_____________, davčna številka: _____________, </w:t>
      </w:r>
    </w:p>
    <w:p w:rsidR="005252E9" w:rsidRDefault="005252E9">
      <w:pPr>
        <w:rPr>
          <w:rFonts w:ascii="Arial" w:hAnsi="Arial" w:cs="Arial"/>
          <w:sz w:val="22"/>
          <w:szCs w:val="20"/>
        </w:rPr>
      </w:pPr>
    </w:p>
    <w:p w:rsidR="005252E9" w:rsidRDefault="005252E9">
      <w:r>
        <w:rPr>
          <w:rFonts w:ascii="Arial" w:hAnsi="Arial" w:cs="Arial"/>
          <w:sz w:val="22"/>
          <w:szCs w:val="20"/>
        </w:rPr>
        <w:t xml:space="preserve">ki ga zastopa/katerega nosilec je _______________________________ </w:t>
      </w:r>
      <w:r>
        <w:rPr>
          <w:rFonts w:ascii="Arial" w:hAnsi="Arial" w:cs="Arial"/>
          <w:i/>
          <w:iCs/>
          <w:sz w:val="18"/>
          <w:szCs w:val="16"/>
        </w:rPr>
        <w:t>/ime in priimek zastopnika/nosilca/</w:t>
      </w:r>
      <w:r>
        <w:rPr>
          <w:rFonts w:ascii="Arial" w:hAnsi="Arial" w:cs="Arial"/>
          <w:i/>
          <w:iCs/>
          <w:sz w:val="22"/>
          <w:szCs w:val="20"/>
        </w:rPr>
        <w:t xml:space="preserve">, </w:t>
      </w:r>
      <w:r>
        <w:rPr>
          <w:rFonts w:ascii="Arial" w:hAnsi="Arial" w:cs="Arial"/>
          <w:sz w:val="22"/>
          <w:szCs w:val="20"/>
        </w:rPr>
        <w:t xml:space="preserve">(v nadaljevanju: končni prejemnik) </w:t>
      </w:r>
    </w:p>
    <w:p w:rsidR="005252E9" w:rsidRDefault="005252E9">
      <w:pPr>
        <w:rPr>
          <w:rFonts w:ascii="Arial" w:hAnsi="Arial" w:cs="Arial"/>
          <w:sz w:val="22"/>
          <w:szCs w:val="20"/>
        </w:rPr>
      </w:pPr>
    </w:p>
    <w:p w:rsidR="005252E9" w:rsidRDefault="005252E9">
      <w:pPr>
        <w:pStyle w:val="Telobesedila21"/>
        <w:jc w:val="both"/>
      </w:pPr>
      <w:r>
        <w:rPr>
          <w:rFonts w:ascii="Arial" w:hAnsi="Arial" w:cs="Arial"/>
          <w:szCs w:val="20"/>
        </w:rPr>
        <w:t>skleneta</w:t>
      </w:r>
    </w:p>
    <w:p w:rsidR="005252E9" w:rsidRDefault="005252E9">
      <w:pPr>
        <w:rPr>
          <w:rFonts w:ascii="Arial" w:hAnsi="Arial" w:cs="Arial"/>
          <w:sz w:val="22"/>
          <w:szCs w:val="20"/>
        </w:rPr>
      </w:pPr>
    </w:p>
    <w:p w:rsidR="005252E9" w:rsidRDefault="005252E9">
      <w:pPr>
        <w:pStyle w:val="Naslov4"/>
      </w:pPr>
      <w:r>
        <w:rPr>
          <w:rFonts w:ascii="Arial" w:hAnsi="Arial" w:cs="Arial"/>
          <w:bCs w:val="0"/>
          <w:sz w:val="22"/>
          <w:szCs w:val="20"/>
        </w:rPr>
        <w:t>POGODBO O SOFINANCIRANJU</w:t>
      </w:r>
    </w:p>
    <w:p w:rsidR="005252E9" w:rsidRDefault="005252E9">
      <w:pPr>
        <w:rPr>
          <w:rFonts w:ascii="Arial" w:hAnsi="Arial" w:cs="Arial"/>
          <w:bCs/>
          <w:sz w:val="22"/>
          <w:szCs w:val="20"/>
        </w:rPr>
      </w:pPr>
    </w:p>
    <w:p w:rsidR="005252E9" w:rsidRPr="00CB4D8C" w:rsidRDefault="005252E9" w:rsidP="00CB4D8C">
      <w:pPr>
        <w:widowControl w:val="0"/>
        <w:numPr>
          <w:ilvl w:val="0"/>
          <w:numId w:val="4"/>
        </w:numPr>
        <w:spacing w:after="120" w:line="360" w:lineRule="atLeast"/>
        <w:ind w:left="357" w:hanging="357"/>
        <w:jc w:val="center"/>
        <w:textAlignment w:val="baseline"/>
        <w:rPr>
          <w:rFonts w:ascii="Arial" w:hAnsi="Arial" w:cs="Arial"/>
          <w:b/>
          <w:sz w:val="22"/>
          <w:szCs w:val="22"/>
        </w:rPr>
      </w:pPr>
      <w:r w:rsidRPr="00CB4D8C">
        <w:rPr>
          <w:rFonts w:ascii="Arial" w:hAnsi="Arial" w:cs="Arial"/>
          <w:b/>
          <w:sz w:val="22"/>
          <w:szCs w:val="22"/>
        </w:rPr>
        <w:t>člen</w:t>
      </w:r>
    </w:p>
    <w:p w:rsidR="005252E9" w:rsidRDefault="005252E9">
      <w:r>
        <w:rPr>
          <w:rFonts w:ascii="Arial" w:hAnsi="Arial" w:cs="Arial"/>
          <w:sz w:val="22"/>
          <w:szCs w:val="20"/>
        </w:rPr>
        <w:t>Pogodbeni stranki ugotavljata:</w:t>
      </w:r>
    </w:p>
    <w:p w:rsidR="005252E9" w:rsidRDefault="005252E9">
      <w:pPr>
        <w:widowControl w:val="0"/>
        <w:numPr>
          <w:ilvl w:val="1"/>
          <w:numId w:val="8"/>
        </w:numPr>
        <w:autoSpaceDE w:val="0"/>
        <w:textAlignment w:val="baseline"/>
      </w:pPr>
      <w:r>
        <w:rPr>
          <w:rFonts w:ascii="Arial" w:hAnsi="Arial" w:cs="Arial"/>
          <w:sz w:val="22"/>
          <w:szCs w:val="20"/>
        </w:rPr>
        <w:t xml:space="preserve">da je Občina Idrija na spletnih straneh objavila Javni razpis za dodelitev državnih pomoči za ohranjanje in razvoj kmetijstva ter podeželja v Občini Idrija v letu </w:t>
      </w:r>
      <w:r w:rsidR="00BA708C">
        <w:rPr>
          <w:rFonts w:ascii="Arial" w:hAnsi="Arial" w:cs="Arial"/>
          <w:sz w:val="22"/>
          <w:szCs w:val="20"/>
        </w:rPr>
        <w:t>2026</w:t>
      </w:r>
      <w:r>
        <w:rPr>
          <w:rFonts w:ascii="Arial" w:hAnsi="Arial" w:cs="Arial"/>
          <w:sz w:val="22"/>
          <w:szCs w:val="20"/>
        </w:rPr>
        <w:t>,</w:t>
      </w:r>
    </w:p>
    <w:p w:rsidR="005252E9" w:rsidRDefault="005252E9">
      <w:pPr>
        <w:widowControl w:val="0"/>
        <w:numPr>
          <w:ilvl w:val="1"/>
          <w:numId w:val="8"/>
        </w:numPr>
        <w:autoSpaceDE w:val="0"/>
        <w:textAlignment w:val="baseline"/>
      </w:pPr>
      <w:r>
        <w:rPr>
          <w:rFonts w:ascii="Arial" w:hAnsi="Arial" w:cs="Arial"/>
          <w:sz w:val="22"/>
          <w:szCs w:val="20"/>
        </w:rPr>
        <w:t>da se je končni prejemnik prijavil na  javni razpis s pravočasno in popolno vlogo, ki jo je pregledala strokovna komisija, imenovana s strani župana,</w:t>
      </w:r>
    </w:p>
    <w:p w:rsidR="005252E9" w:rsidRDefault="005252E9">
      <w:pPr>
        <w:widowControl w:val="0"/>
        <w:numPr>
          <w:ilvl w:val="1"/>
          <w:numId w:val="8"/>
        </w:numPr>
        <w:textAlignment w:val="baseline"/>
      </w:pPr>
      <w:r>
        <w:rPr>
          <w:rFonts w:ascii="Arial" w:hAnsi="Arial" w:cs="Arial"/>
          <w:sz w:val="22"/>
          <w:szCs w:val="20"/>
        </w:rPr>
        <w:t>da je občina z odločbo št. ____________ z dne ___________ končnemu prejemniku odobrila sredstva v višini  _____________ EUR, in sicer za _________________________________ /vrsta naložbe/.</w:t>
      </w:r>
    </w:p>
    <w:p w:rsidR="005252E9" w:rsidRDefault="005252E9">
      <w:pPr>
        <w:tabs>
          <w:tab w:val="left" w:pos="5940"/>
        </w:tabs>
        <w:rPr>
          <w:rFonts w:ascii="Arial" w:hAnsi="Arial" w:cs="Arial"/>
          <w:sz w:val="22"/>
          <w:szCs w:val="20"/>
        </w:rPr>
      </w:pPr>
    </w:p>
    <w:p w:rsidR="005252E9" w:rsidRPr="00C24783" w:rsidRDefault="005252E9">
      <w:pPr>
        <w:pStyle w:val="Telobesedila"/>
        <w:jc w:val="both"/>
        <w:rPr>
          <w:color w:val="000000" w:themeColor="text1"/>
        </w:rPr>
      </w:pPr>
      <w:r w:rsidRPr="00C24783">
        <w:rPr>
          <w:rFonts w:ascii="Arial" w:hAnsi="Arial" w:cs="Arial"/>
          <w:b/>
          <w:color w:val="000000" w:themeColor="text1"/>
          <w:sz w:val="22"/>
          <w:szCs w:val="20"/>
        </w:rPr>
        <w:t xml:space="preserve">Sredstva se dodeljujejo na podlagi priglasitve sheme državne pomoči (št. priglasitve: </w:t>
      </w:r>
      <w:r w:rsidR="00C24783" w:rsidRPr="00C24783">
        <w:rPr>
          <w:rFonts w:ascii="Arial" w:hAnsi="Arial" w:cs="Arial"/>
          <w:b/>
          <w:bCs/>
          <w:color w:val="000000" w:themeColor="text1"/>
          <w:sz w:val="22"/>
          <w:szCs w:val="20"/>
        </w:rPr>
        <w:t>KSI-067-5880068-</w:t>
      </w:r>
      <w:r w:rsidR="00BA708C">
        <w:rPr>
          <w:rFonts w:ascii="Arial" w:hAnsi="Arial" w:cs="Arial"/>
          <w:b/>
          <w:bCs/>
          <w:color w:val="000000" w:themeColor="text1"/>
          <w:sz w:val="22"/>
          <w:szCs w:val="20"/>
        </w:rPr>
        <w:t>2024</w:t>
      </w:r>
      <w:r w:rsidR="00C24783">
        <w:rPr>
          <w:rFonts w:ascii="Arial" w:hAnsi="Arial" w:cs="Arial"/>
          <w:b/>
          <w:bCs/>
          <w:color w:val="000000" w:themeColor="text1"/>
          <w:sz w:val="22"/>
          <w:szCs w:val="20"/>
        </w:rPr>
        <w:t>, z dne 17.6.</w:t>
      </w:r>
      <w:r w:rsidR="00BA708C">
        <w:rPr>
          <w:rFonts w:ascii="Arial" w:hAnsi="Arial" w:cs="Arial"/>
          <w:b/>
          <w:bCs/>
          <w:color w:val="000000" w:themeColor="text1"/>
          <w:sz w:val="22"/>
          <w:szCs w:val="20"/>
        </w:rPr>
        <w:t>2024</w:t>
      </w:r>
      <w:r w:rsidRPr="00C24783">
        <w:rPr>
          <w:rFonts w:ascii="Arial" w:hAnsi="Arial" w:cs="Arial"/>
          <w:b/>
          <w:color w:val="000000" w:themeColor="text1"/>
          <w:sz w:val="22"/>
          <w:szCs w:val="20"/>
        </w:rPr>
        <w:t xml:space="preserve">), priglašene Ministrstvu za kmetijstvo, gozdarstvo in prehrano – skupinske izjeme, Pravilnika o ohranjanju in spodbujanju razvoja kmetijstva in podeželja v Občini Idrija za programsko obdobje </w:t>
      </w:r>
      <w:r w:rsidR="00BA708C">
        <w:rPr>
          <w:rFonts w:ascii="Arial" w:hAnsi="Arial" w:cs="Arial"/>
          <w:b/>
          <w:color w:val="000000" w:themeColor="text1"/>
          <w:sz w:val="22"/>
          <w:szCs w:val="20"/>
        </w:rPr>
        <w:t>202</w:t>
      </w:r>
      <w:r w:rsidR="009B5E29">
        <w:rPr>
          <w:rFonts w:ascii="Arial" w:hAnsi="Arial" w:cs="Arial"/>
          <w:b/>
          <w:color w:val="000000" w:themeColor="text1"/>
          <w:sz w:val="22"/>
          <w:szCs w:val="20"/>
        </w:rPr>
        <w:t>4</w:t>
      </w:r>
      <w:r w:rsidRPr="00C24783">
        <w:rPr>
          <w:rFonts w:ascii="Arial" w:hAnsi="Arial" w:cs="Arial"/>
          <w:b/>
          <w:color w:val="000000" w:themeColor="text1"/>
          <w:sz w:val="22"/>
          <w:szCs w:val="20"/>
        </w:rPr>
        <w:t xml:space="preserve"> – 20</w:t>
      </w:r>
      <w:r w:rsidR="00C24783" w:rsidRPr="00C24783">
        <w:rPr>
          <w:rFonts w:ascii="Arial" w:hAnsi="Arial" w:cs="Arial"/>
          <w:b/>
          <w:color w:val="000000" w:themeColor="text1"/>
          <w:sz w:val="22"/>
          <w:szCs w:val="20"/>
        </w:rPr>
        <w:t>3</w:t>
      </w:r>
      <w:r w:rsidRPr="00C24783">
        <w:rPr>
          <w:rFonts w:ascii="Arial" w:hAnsi="Arial" w:cs="Arial"/>
          <w:b/>
          <w:color w:val="000000" w:themeColor="text1"/>
          <w:sz w:val="22"/>
          <w:szCs w:val="20"/>
        </w:rPr>
        <w:t xml:space="preserve">0 (Uradni list RS, št. </w:t>
      </w:r>
      <w:bookmarkStart w:id="2" w:name="_Hlk172637819"/>
      <w:bookmarkStart w:id="3" w:name="_Hlk172637768"/>
      <w:r w:rsidR="00C24783" w:rsidRPr="00C24783">
        <w:rPr>
          <w:rFonts w:ascii="Arial" w:hAnsi="Arial" w:cs="Arial"/>
          <w:b/>
          <w:color w:val="000000" w:themeColor="text1"/>
          <w:sz w:val="22"/>
          <w:szCs w:val="20"/>
        </w:rPr>
        <w:t>57/24 in 59/24 - popr.</w:t>
      </w:r>
      <w:r w:rsidRPr="00C24783">
        <w:rPr>
          <w:rFonts w:ascii="Arial" w:hAnsi="Arial" w:cs="Arial"/>
          <w:b/>
          <w:color w:val="000000" w:themeColor="text1"/>
          <w:sz w:val="22"/>
          <w:szCs w:val="20"/>
        </w:rPr>
        <w:t xml:space="preserve">) in </w:t>
      </w:r>
      <w:r w:rsidR="00C24783" w:rsidRPr="00C24783">
        <w:rPr>
          <w:rFonts w:ascii="Arial" w:hAnsi="Arial" w:cs="Arial"/>
          <w:b/>
          <w:color w:val="000000" w:themeColor="text1"/>
          <w:sz w:val="22"/>
          <w:szCs w:val="20"/>
        </w:rPr>
        <w:t xml:space="preserve">Odloka o proračunu Občine Idrija za leto </w:t>
      </w:r>
      <w:r w:rsidR="00BA708C">
        <w:rPr>
          <w:rFonts w:ascii="Arial" w:hAnsi="Arial" w:cs="Arial"/>
          <w:b/>
          <w:color w:val="000000" w:themeColor="text1"/>
          <w:sz w:val="22"/>
          <w:szCs w:val="20"/>
        </w:rPr>
        <w:t>2026</w:t>
      </w:r>
      <w:r w:rsidR="00C24783" w:rsidRPr="00C24783">
        <w:rPr>
          <w:rFonts w:ascii="Arial" w:hAnsi="Arial" w:cs="Arial"/>
          <w:b/>
          <w:color w:val="000000" w:themeColor="text1"/>
          <w:sz w:val="22"/>
          <w:szCs w:val="20"/>
        </w:rPr>
        <w:t xml:space="preserve"> (Uradni list RS, št. 3/2</w:t>
      </w:r>
      <w:r w:rsidR="00CF71F4">
        <w:rPr>
          <w:rFonts w:ascii="Arial" w:hAnsi="Arial" w:cs="Arial"/>
          <w:b/>
          <w:color w:val="000000" w:themeColor="text1"/>
          <w:sz w:val="22"/>
          <w:szCs w:val="20"/>
        </w:rPr>
        <w:t>5</w:t>
      </w:r>
      <w:r w:rsidR="00176FD8">
        <w:rPr>
          <w:rFonts w:ascii="Arial" w:hAnsi="Arial" w:cs="Arial"/>
          <w:b/>
          <w:color w:val="000000" w:themeColor="text1"/>
          <w:sz w:val="22"/>
          <w:szCs w:val="20"/>
        </w:rPr>
        <w:t xml:space="preserve"> in 70/25</w:t>
      </w:r>
      <w:r w:rsidR="00C24783" w:rsidRPr="00C24783">
        <w:rPr>
          <w:rFonts w:ascii="Arial" w:hAnsi="Arial" w:cs="Arial"/>
          <w:b/>
          <w:color w:val="000000" w:themeColor="text1"/>
          <w:sz w:val="22"/>
          <w:szCs w:val="20"/>
        </w:rPr>
        <w:t>)</w:t>
      </w:r>
      <w:r w:rsidRPr="00C24783">
        <w:rPr>
          <w:rFonts w:ascii="Arial" w:hAnsi="Arial" w:cs="Arial"/>
          <w:b/>
          <w:color w:val="000000" w:themeColor="text1"/>
          <w:sz w:val="22"/>
          <w:szCs w:val="20"/>
        </w:rPr>
        <w:t>.</w:t>
      </w:r>
      <w:bookmarkEnd w:id="2"/>
    </w:p>
    <w:bookmarkEnd w:id="3"/>
    <w:p w:rsidR="005252E9" w:rsidRDefault="005252E9">
      <w:pPr>
        <w:tabs>
          <w:tab w:val="left" w:pos="5940"/>
        </w:tabs>
        <w:rPr>
          <w:rFonts w:ascii="Arial" w:hAnsi="Arial" w:cs="Arial"/>
          <w:b/>
          <w:sz w:val="22"/>
          <w:szCs w:val="20"/>
        </w:rPr>
      </w:pPr>
    </w:p>
    <w:p w:rsidR="005252E9" w:rsidRPr="00CB4D8C" w:rsidRDefault="005252E9" w:rsidP="00CB4D8C">
      <w:pPr>
        <w:widowControl w:val="0"/>
        <w:numPr>
          <w:ilvl w:val="0"/>
          <w:numId w:val="4"/>
        </w:numPr>
        <w:spacing w:after="120" w:line="360" w:lineRule="atLeast"/>
        <w:ind w:left="357" w:hanging="357"/>
        <w:jc w:val="center"/>
        <w:textAlignment w:val="baseline"/>
        <w:rPr>
          <w:rFonts w:ascii="Arial" w:hAnsi="Arial" w:cs="Arial"/>
          <w:b/>
          <w:sz w:val="22"/>
          <w:szCs w:val="22"/>
        </w:rPr>
      </w:pPr>
      <w:r w:rsidRPr="00CB4D8C">
        <w:rPr>
          <w:rFonts w:ascii="Arial" w:hAnsi="Arial" w:cs="Arial"/>
          <w:b/>
          <w:sz w:val="22"/>
          <w:szCs w:val="22"/>
        </w:rPr>
        <w:t>člen</w:t>
      </w:r>
    </w:p>
    <w:p w:rsidR="005252E9" w:rsidRDefault="005252E9">
      <w:pPr>
        <w:pStyle w:val="Telobesedila21"/>
        <w:jc w:val="both"/>
      </w:pPr>
      <w:r>
        <w:rPr>
          <w:rFonts w:ascii="Arial" w:hAnsi="Arial" w:cs="Arial"/>
          <w:b w:val="0"/>
          <w:szCs w:val="20"/>
        </w:rPr>
        <w:t>Občina bo sredstva iz 1. člena te pogodbe nakazala na podlagi predložitve zahtevka za izplačilo sredstev, kateremu morajo biti priložena dokazila za uveljavljanje subvencije (kopije računov in potrdil o plačilu računov ter dveh barvnih fotografij zaključene naložbe).</w:t>
      </w:r>
    </w:p>
    <w:p w:rsidR="005252E9" w:rsidRDefault="005252E9">
      <w:pPr>
        <w:pStyle w:val="Telobesedila21"/>
        <w:jc w:val="both"/>
        <w:rPr>
          <w:rFonts w:ascii="Arial" w:hAnsi="Arial" w:cs="Arial"/>
          <w:b w:val="0"/>
          <w:szCs w:val="20"/>
        </w:rPr>
      </w:pPr>
    </w:p>
    <w:p w:rsidR="005252E9" w:rsidRDefault="005252E9">
      <w:pPr>
        <w:pStyle w:val="Telobesedila21"/>
        <w:jc w:val="both"/>
      </w:pPr>
      <w:r>
        <w:rPr>
          <w:rFonts w:ascii="Arial" w:hAnsi="Arial" w:cs="Arial"/>
          <w:b w:val="0"/>
          <w:szCs w:val="20"/>
        </w:rPr>
        <w:t>V primeru, da so računi pri uveljavljanju zahtevka za izplačilo sredstev predloženi v nižji vrednosti kot so znašali predračuni, se vrednosti dodeljenih sredstev temu ustrezno znižajo.</w:t>
      </w:r>
    </w:p>
    <w:p w:rsidR="005252E9" w:rsidRDefault="005252E9">
      <w:pPr>
        <w:pStyle w:val="Telobesedila21"/>
        <w:jc w:val="both"/>
        <w:rPr>
          <w:rFonts w:ascii="Arial" w:hAnsi="Arial" w:cs="Arial"/>
          <w:b w:val="0"/>
          <w:szCs w:val="20"/>
        </w:rPr>
      </w:pPr>
    </w:p>
    <w:p w:rsidR="005252E9" w:rsidRPr="00CB4D8C" w:rsidRDefault="005252E9" w:rsidP="00CB4D8C">
      <w:pPr>
        <w:widowControl w:val="0"/>
        <w:numPr>
          <w:ilvl w:val="0"/>
          <w:numId w:val="4"/>
        </w:numPr>
        <w:spacing w:after="120" w:line="360" w:lineRule="atLeast"/>
        <w:ind w:left="357" w:hanging="357"/>
        <w:jc w:val="center"/>
        <w:textAlignment w:val="baseline"/>
        <w:rPr>
          <w:rFonts w:ascii="Arial" w:hAnsi="Arial" w:cs="Arial"/>
          <w:b/>
          <w:sz w:val="22"/>
          <w:szCs w:val="22"/>
        </w:rPr>
      </w:pPr>
      <w:r w:rsidRPr="00CB4D8C">
        <w:rPr>
          <w:rFonts w:ascii="Arial" w:hAnsi="Arial" w:cs="Arial"/>
          <w:b/>
          <w:sz w:val="22"/>
          <w:szCs w:val="22"/>
        </w:rPr>
        <w:t>člen</w:t>
      </w:r>
    </w:p>
    <w:p w:rsidR="005252E9" w:rsidRDefault="005252E9">
      <w:r>
        <w:rPr>
          <w:rFonts w:ascii="Arial" w:hAnsi="Arial" w:cs="Arial"/>
          <w:sz w:val="22"/>
          <w:szCs w:val="20"/>
        </w:rPr>
        <w:t xml:space="preserve">Sredstva bodo nakazana na transakcijski račun končnega prejemnika št. _______________________, odprt pri __________________________ po predložitvi zahtevanih dokazil najkasneje do </w:t>
      </w:r>
      <w:r w:rsidR="00BA708C">
        <w:rPr>
          <w:rFonts w:ascii="Arial" w:hAnsi="Arial" w:cs="Arial"/>
          <w:sz w:val="22"/>
          <w:szCs w:val="20"/>
        </w:rPr>
        <w:t>30</w:t>
      </w:r>
      <w:r>
        <w:rPr>
          <w:rFonts w:ascii="Arial" w:hAnsi="Arial" w:cs="Arial"/>
          <w:sz w:val="22"/>
          <w:szCs w:val="20"/>
        </w:rPr>
        <w:t>.11.</w:t>
      </w:r>
      <w:r w:rsidR="00BA708C">
        <w:rPr>
          <w:rFonts w:ascii="Arial" w:hAnsi="Arial" w:cs="Arial"/>
          <w:sz w:val="22"/>
          <w:szCs w:val="20"/>
        </w:rPr>
        <w:t xml:space="preserve"> 2026</w:t>
      </w:r>
      <w:r>
        <w:rPr>
          <w:rFonts w:ascii="Arial" w:hAnsi="Arial" w:cs="Arial"/>
          <w:sz w:val="22"/>
          <w:szCs w:val="20"/>
        </w:rPr>
        <w:t>.</w:t>
      </w:r>
    </w:p>
    <w:p w:rsidR="005252E9" w:rsidRDefault="005252E9">
      <w:pPr>
        <w:rPr>
          <w:rFonts w:ascii="Arial" w:hAnsi="Arial" w:cs="Arial"/>
          <w:sz w:val="22"/>
          <w:szCs w:val="20"/>
        </w:rPr>
      </w:pPr>
    </w:p>
    <w:p w:rsidR="005252E9" w:rsidRPr="00CB4D8C" w:rsidRDefault="005252E9" w:rsidP="00CB4D8C">
      <w:pPr>
        <w:widowControl w:val="0"/>
        <w:numPr>
          <w:ilvl w:val="0"/>
          <w:numId w:val="4"/>
        </w:numPr>
        <w:spacing w:after="120" w:line="360" w:lineRule="atLeast"/>
        <w:ind w:left="357" w:hanging="357"/>
        <w:jc w:val="center"/>
        <w:textAlignment w:val="baseline"/>
        <w:rPr>
          <w:rFonts w:ascii="Arial" w:hAnsi="Arial" w:cs="Arial"/>
          <w:b/>
          <w:sz w:val="22"/>
          <w:szCs w:val="22"/>
        </w:rPr>
      </w:pPr>
      <w:r w:rsidRPr="00CB4D8C">
        <w:rPr>
          <w:rFonts w:ascii="Arial" w:hAnsi="Arial" w:cs="Arial"/>
          <w:b/>
          <w:sz w:val="22"/>
          <w:szCs w:val="22"/>
        </w:rPr>
        <w:t>člen</w:t>
      </w:r>
    </w:p>
    <w:p w:rsidR="005252E9" w:rsidRDefault="005252E9">
      <w:r>
        <w:rPr>
          <w:rFonts w:ascii="Arial" w:hAnsi="Arial" w:cs="Arial"/>
          <w:sz w:val="22"/>
          <w:szCs w:val="20"/>
        </w:rPr>
        <w:t>Končni prejemnik se zavezuje:</w:t>
      </w:r>
    </w:p>
    <w:p w:rsidR="005252E9" w:rsidRDefault="00DC002D" w:rsidP="00DC002D">
      <w:pPr>
        <w:numPr>
          <w:ilvl w:val="0"/>
          <w:numId w:val="6"/>
        </w:numPr>
        <w:tabs>
          <w:tab w:val="left" w:pos="720"/>
        </w:tabs>
        <w:ind w:left="720"/>
      </w:pPr>
      <w:r w:rsidRPr="00DC002D">
        <w:rPr>
          <w:rFonts w:ascii="Arial" w:hAnsi="Arial" w:cs="Arial"/>
          <w:sz w:val="22"/>
          <w:szCs w:val="20"/>
        </w:rPr>
        <w:t>da bo 10 let od datuma dodelitve državne pomoči vodil in hranil dokumentacijo v zvezi z naložbo, za katero je pridobil državno pomoč, in zagotovil dostop do dokumentacije v zvezi z naložbo vsem organom, ki so vključeni v spremljanje izvajanja, nadzora in revizije javnega razpisa;</w:t>
      </w:r>
      <w:r w:rsidR="005252E9" w:rsidRPr="00DC002D">
        <w:rPr>
          <w:rFonts w:ascii="Arial" w:hAnsi="Arial" w:cs="Arial"/>
          <w:sz w:val="22"/>
          <w:szCs w:val="20"/>
        </w:rPr>
        <w:t>,</w:t>
      </w:r>
    </w:p>
    <w:p w:rsidR="005252E9" w:rsidRDefault="005252E9">
      <w:pPr>
        <w:numPr>
          <w:ilvl w:val="0"/>
          <w:numId w:val="6"/>
        </w:numPr>
        <w:tabs>
          <w:tab w:val="left" w:pos="720"/>
        </w:tabs>
        <w:ind w:left="720"/>
      </w:pPr>
      <w:r>
        <w:rPr>
          <w:rFonts w:ascii="Arial" w:hAnsi="Arial" w:cs="Arial"/>
          <w:sz w:val="22"/>
          <w:szCs w:val="20"/>
        </w:rPr>
        <w:lastRenderedPageBreak/>
        <w:t>da naložbe ne bo uporabljal v nasprotju z namenom dodelitve sredstev,</w:t>
      </w:r>
    </w:p>
    <w:p w:rsidR="005252E9" w:rsidRPr="00DC002D" w:rsidRDefault="00DC002D" w:rsidP="00DC002D">
      <w:pPr>
        <w:numPr>
          <w:ilvl w:val="0"/>
          <w:numId w:val="6"/>
        </w:numPr>
        <w:tabs>
          <w:tab w:val="clear" w:pos="1080"/>
          <w:tab w:val="num" w:pos="720"/>
        </w:tabs>
        <w:ind w:left="720"/>
        <w:rPr>
          <w:rFonts w:ascii="Arial" w:hAnsi="Arial" w:cs="Arial"/>
          <w:sz w:val="22"/>
          <w:szCs w:val="20"/>
        </w:rPr>
      </w:pPr>
      <w:r w:rsidRPr="00DC002D">
        <w:rPr>
          <w:rFonts w:ascii="Arial" w:hAnsi="Arial" w:cs="Arial"/>
          <w:sz w:val="22"/>
          <w:szCs w:val="20"/>
        </w:rPr>
        <w:t xml:space="preserve">da bo predmet naložbe ohranil na območju občine </w:t>
      </w:r>
      <w:r>
        <w:rPr>
          <w:rFonts w:ascii="Arial" w:hAnsi="Arial" w:cs="Arial"/>
          <w:sz w:val="22"/>
          <w:szCs w:val="20"/>
        </w:rPr>
        <w:t>Idrija</w:t>
      </w:r>
      <w:r w:rsidRPr="00DC002D">
        <w:rPr>
          <w:rFonts w:ascii="Arial" w:hAnsi="Arial" w:cs="Arial"/>
          <w:sz w:val="22"/>
          <w:szCs w:val="20"/>
        </w:rPr>
        <w:t xml:space="preserve"> in v uporabi za isti namen, za katerega je</w:t>
      </w:r>
      <w:r>
        <w:rPr>
          <w:rFonts w:ascii="Arial" w:hAnsi="Arial" w:cs="Arial"/>
          <w:sz w:val="22"/>
          <w:szCs w:val="20"/>
        </w:rPr>
        <w:t xml:space="preserve"> </w:t>
      </w:r>
      <w:r w:rsidRPr="00DC002D">
        <w:rPr>
          <w:rFonts w:ascii="Arial" w:hAnsi="Arial" w:cs="Arial"/>
          <w:sz w:val="22"/>
          <w:szCs w:val="20"/>
        </w:rPr>
        <w:t>pridobil državno pomoč, vsaj še 5 let po zaključku naložbe</w:t>
      </w:r>
      <w:r w:rsidR="005252E9" w:rsidRPr="00DC002D">
        <w:rPr>
          <w:rFonts w:ascii="Arial" w:hAnsi="Arial" w:cs="Arial"/>
          <w:sz w:val="22"/>
          <w:szCs w:val="20"/>
        </w:rPr>
        <w:t>,</w:t>
      </w:r>
    </w:p>
    <w:p w:rsidR="005252E9" w:rsidRDefault="005252E9" w:rsidP="00DC002D">
      <w:pPr>
        <w:numPr>
          <w:ilvl w:val="0"/>
          <w:numId w:val="6"/>
        </w:numPr>
        <w:tabs>
          <w:tab w:val="left" w:pos="720"/>
        </w:tabs>
        <w:ind w:left="720"/>
      </w:pPr>
      <w:r w:rsidRPr="00DC002D">
        <w:rPr>
          <w:rFonts w:ascii="Arial" w:hAnsi="Arial" w:cs="Arial"/>
          <w:sz w:val="22"/>
          <w:szCs w:val="20"/>
        </w:rPr>
        <w:t xml:space="preserve">da bo naložba zaključena pred izplačilom zahtevka za nakazilo sredstev; </w:t>
      </w:r>
      <w:r w:rsidR="00DC002D" w:rsidRPr="00DC002D">
        <w:rPr>
          <w:rFonts w:ascii="Arial" w:hAnsi="Arial" w:cs="Arial"/>
          <w:sz w:val="22"/>
          <w:szCs w:val="20"/>
        </w:rPr>
        <w:t>kot zaključek naložbe šteje izveden tehnični prevzem, pridobljeno pravnomočno uporabno dovoljenje, izjava gradbenega nadzora, da so dela zaključena, ali vključitev strojev in opreme v proizvodni proces</w:t>
      </w:r>
      <w:r w:rsidRPr="00DC002D">
        <w:rPr>
          <w:rFonts w:ascii="Arial" w:hAnsi="Arial" w:cs="Arial"/>
          <w:sz w:val="22"/>
          <w:szCs w:val="20"/>
        </w:rPr>
        <w:t>,</w:t>
      </w:r>
    </w:p>
    <w:p w:rsidR="00DC002D" w:rsidRPr="00DC002D" w:rsidRDefault="005252E9">
      <w:pPr>
        <w:numPr>
          <w:ilvl w:val="0"/>
          <w:numId w:val="6"/>
        </w:numPr>
        <w:tabs>
          <w:tab w:val="left" w:pos="720"/>
        </w:tabs>
        <w:ind w:left="720"/>
      </w:pPr>
      <w:r>
        <w:rPr>
          <w:rFonts w:ascii="Arial" w:hAnsi="Arial" w:cs="Arial"/>
          <w:sz w:val="22"/>
          <w:szCs w:val="20"/>
        </w:rPr>
        <w:t xml:space="preserve">da se strinja, da se podatki o odobrenih in izplačanih denarnih sredstvih, ki so javnega značaja, lahko objavljajo, pri tem se lahko objavijo osnovni podatki o naložbi in prejemniku pomoči v skladu z zakonom, ki ureja dostop do informacij javnega značaja in zakonom, ki ureja </w:t>
      </w:r>
      <w:r w:rsidR="00DC002D" w:rsidRPr="00DC002D">
        <w:rPr>
          <w:rFonts w:ascii="Arial" w:hAnsi="Arial" w:cs="Arial"/>
          <w:sz w:val="22"/>
          <w:szCs w:val="20"/>
        </w:rPr>
        <w:t>dostop do informacij javnega značaja in zakonom, ki ureja varstvo osebnih podatkov</w:t>
      </w:r>
      <w:r w:rsidR="00DC002D">
        <w:rPr>
          <w:rFonts w:ascii="Arial" w:hAnsi="Arial" w:cs="Arial"/>
          <w:sz w:val="22"/>
          <w:szCs w:val="20"/>
        </w:rPr>
        <w:t>,</w:t>
      </w:r>
    </w:p>
    <w:p w:rsidR="005252E9" w:rsidRDefault="00DC002D" w:rsidP="00DC002D">
      <w:pPr>
        <w:numPr>
          <w:ilvl w:val="0"/>
          <w:numId w:val="6"/>
        </w:numPr>
        <w:tabs>
          <w:tab w:val="left" w:pos="720"/>
        </w:tabs>
        <w:ind w:left="720"/>
      </w:pPr>
      <w:r w:rsidRPr="00DC002D">
        <w:rPr>
          <w:rFonts w:ascii="Arial" w:hAnsi="Arial" w:cs="Arial"/>
          <w:sz w:val="22"/>
          <w:szCs w:val="20"/>
        </w:rPr>
        <w:t xml:space="preserve">da bo o bistvenih spremembah naložbe ali nastopu višje sile nemudoma oziroma najkasneje v 15-ih dneh po nastanku pisno obvestil Občino </w:t>
      </w:r>
      <w:r>
        <w:rPr>
          <w:rFonts w:ascii="Arial" w:hAnsi="Arial" w:cs="Arial"/>
          <w:sz w:val="22"/>
          <w:szCs w:val="20"/>
        </w:rPr>
        <w:t>Idrija</w:t>
      </w:r>
      <w:r w:rsidRPr="00DC002D">
        <w:rPr>
          <w:rFonts w:ascii="Arial" w:hAnsi="Arial" w:cs="Arial"/>
          <w:sz w:val="22"/>
          <w:szCs w:val="20"/>
        </w:rPr>
        <w:t xml:space="preserve"> in predložil ustrezna dokazila</w:t>
      </w:r>
      <w:r w:rsidR="005252E9" w:rsidRPr="00DC002D">
        <w:rPr>
          <w:rFonts w:ascii="Arial" w:hAnsi="Arial" w:cs="Arial"/>
          <w:sz w:val="22"/>
          <w:szCs w:val="20"/>
        </w:rPr>
        <w:t>,</w:t>
      </w:r>
    </w:p>
    <w:p w:rsidR="005252E9" w:rsidRDefault="005252E9">
      <w:pPr>
        <w:numPr>
          <w:ilvl w:val="0"/>
          <w:numId w:val="6"/>
        </w:numPr>
        <w:tabs>
          <w:tab w:val="left" w:pos="720"/>
        </w:tabs>
        <w:ind w:left="720"/>
      </w:pPr>
      <w:r>
        <w:rPr>
          <w:rFonts w:ascii="Arial" w:hAnsi="Arial" w:cs="Arial"/>
          <w:sz w:val="22"/>
          <w:szCs w:val="20"/>
        </w:rPr>
        <w:t xml:space="preserve">da bo </w:t>
      </w:r>
      <w:r w:rsidR="00DC002D" w:rsidRPr="00DC002D">
        <w:rPr>
          <w:rFonts w:ascii="Arial" w:hAnsi="Arial" w:cs="Arial"/>
          <w:sz w:val="22"/>
          <w:szCs w:val="20"/>
        </w:rPr>
        <w:t>najkasneje do vključno</w:t>
      </w:r>
      <w:r w:rsidR="00DC002D">
        <w:rPr>
          <w:rFonts w:ascii="Arial" w:hAnsi="Arial" w:cs="Arial"/>
          <w:sz w:val="22"/>
          <w:szCs w:val="20"/>
        </w:rPr>
        <w:t xml:space="preserve"> </w:t>
      </w:r>
      <w:r w:rsidR="00BA708C">
        <w:rPr>
          <w:rFonts w:ascii="Arial" w:hAnsi="Arial" w:cs="Arial"/>
          <w:sz w:val="22"/>
          <w:szCs w:val="20"/>
        </w:rPr>
        <w:t>30</w:t>
      </w:r>
      <w:r>
        <w:rPr>
          <w:rFonts w:ascii="Arial" w:hAnsi="Arial" w:cs="Arial"/>
          <w:sz w:val="22"/>
          <w:szCs w:val="20"/>
        </w:rPr>
        <w:t xml:space="preserve">. 11. </w:t>
      </w:r>
      <w:r w:rsidR="00BA708C">
        <w:rPr>
          <w:rFonts w:ascii="Arial" w:hAnsi="Arial" w:cs="Arial"/>
          <w:sz w:val="22"/>
          <w:szCs w:val="20"/>
        </w:rPr>
        <w:t>2026</w:t>
      </w:r>
      <w:r>
        <w:rPr>
          <w:rFonts w:ascii="Arial" w:hAnsi="Arial" w:cs="Arial"/>
          <w:sz w:val="22"/>
          <w:szCs w:val="20"/>
        </w:rPr>
        <w:t xml:space="preserve"> na </w:t>
      </w:r>
      <w:r w:rsidR="00DC002D">
        <w:rPr>
          <w:rFonts w:ascii="Arial" w:hAnsi="Arial" w:cs="Arial"/>
          <w:sz w:val="22"/>
          <w:szCs w:val="20"/>
        </w:rPr>
        <w:t>O</w:t>
      </w:r>
      <w:r>
        <w:rPr>
          <w:rFonts w:ascii="Arial" w:hAnsi="Arial" w:cs="Arial"/>
          <w:sz w:val="22"/>
          <w:szCs w:val="20"/>
        </w:rPr>
        <w:t xml:space="preserve">bčino dostavil zahtevek za izplačilo sredstev s prilogami, kajti kasneje </w:t>
      </w:r>
      <w:r w:rsidR="00DC002D">
        <w:rPr>
          <w:rFonts w:ascii="Arial" w:hAnsi="Arial" w:cs="Arial"/>
          <w:sz w:val="22"/>
          <w:szCs w:val="20"/>
        </w:rPr>
        <w:t>dani</w:t>
      </w:r>
      <w:r>
        <w:rPr>
          <w:rFonts w:ascii="Arial" w:hAnsi="Arial" w:cs="Arial"/>
          <w:sz w:val="22"/>
          <w:szCs w:val="20"/>
        </w:rPr>
        <w:t xml:space="preserve"> zahtevek ne bo upravičen do izplačila subvencije.</w:t>
      </w:r>
    </w:p>
    <w:p w:rsidR="005252E9" w:rsidRDefault="005252E9">
      <w:pPr>
        <w:ind w:left="360"/>
        <w:rPr>
          <w:rFonts w:ascii="Arial" w:hAnsi="Arial" w:cs="Arial"/>
          <w:sz w:val="22"/>
          <w:szCs w:val="20"/>
        </w:rPr>
      </w:pPr>
    </w:p>
    <w:p w:rsidR="004641EB" w:rsidRPr="00CB4D8C" w:rsidRDefault="004641EB" w:rsidP="00CB4D8C">
      <w:pPr>
        <w:widowControl w:val="0"/>
        <w:numPr>
          <w:ilvl w:val="0"/>
          <w:numId w:val="4"/>
        </w:numPr>
        <w:spacing w:after="120" w:line="360" w:lineRule="atLeast"/>
        <w:ind w:left="357" w:hanging="357"/>
        <w:jc w:val="center"/>
        <w:textAlignment w:val="baseline"/>
        <w:rPr>
          <w:rFonts w:ascii="Arial" w:hAnsi="Arial" w:cs="Arial"/>
          <w:b/>
          <w:sz w:val="22"/>
          <w:szCs w:val="22"/>
        </w:rPr>
      </w:pPr>
      <w:r w:rsidRPr="00CB4D8C">
        <w:rPr>
          <w:rFonts w:ascii="Arial" w:hAnsi="Arial" w:cs="Arial"/>
          <w:b/>
          <w:sz w:val="22"/>
          <w:szCs w:val="22"/>
        </w:rPr>
        <w:t>č</w:t>
      </w:r>
      <w:r w:rsidR="005252E9" w:rsidRPr="00CB4D8C">
        <w:rPr>
          <w:rFonts w:ascii="Arial" w:hAnsi="Arial" w:cs="Arial"/>
          <w:b/>
          <w:sz w:val="22"/>
          <w:szCs w:val="22"/>
        </w:rPr>
        <w:t>len</w:t>
      </w:r>
    </w:p>
    <w:p w:rsidR="005252E9" w:rsidRDefault="005252E9">
      <w:r>
        <w:rPr>
          <w:rFonts w:ascii="Arial" w:hAnsi="Arial" w:cs="Arial"/>
          <w:sz w:val="22"/>
          <w:szCs w:val="20"/>
        </w:rPr>
        <w:t>Končni prejemnik se strinja, da ni upravičen do izplačila sredstev, če se v postopku ugotovi, da je za iste upravičene stroške in za isti namen pridobil oz. je v postopku pridobivanja sredstev iz kateregakoli drugega javnega vira.</w:t>
      </w:r>
    </w:p>
    <w:p w:rsidR="005252E9" w:rsidRDefault="005252E9">
      <w:pPr>
        <w:rPr>
          <w:rFonts w:ascii="Arial" w:hAnsi="Arial" w:cs="Arial"/>
          <w:sz w:val="22"/>
          <w:szCs w:val="20"/>
        </w:rPr>
      </w:pPr>
    </w:p>
    <w:p w:rsidR="005252E9" w:rsidRDefault="005252E9">
      <w:r>
        <w:rPr>
          <w:rFonts w:ascii="Arial" w:hAnsi="Arial" w:cs="Arial"/>
          <w:sz w:val="22"/>
          <w:szCs w:val="20"/>
        </w:rPr>
        <w:t>Končni prejemnik se strinja, da mora s sklepom odobrena in že izplačana sredstva na podlagi te pogodbe vrniti skupaj z zakonitimi zamudnimi obrestmi, navedenimi v zahtevku za vračilo sredstev, v roku 8 dni od vročitve zahtevka, če jih je pridobil na podlagi navedb neresničnih podatkov v vlogi ali na podlagi neverodostojne dokumentacije, ali če jih je uporabil v nasprotju z določili sklepa in pogodbe ali pa če je za iste upravičene stroške in za isti namen že prejel sredstva iz kateregakoli drugega javnega vira (sredstva Republike Slovenije ali EU).</w:t>
      </w:r>
    </w:p>
    <w:p w:rsidR="005252E9" w:rsidRDefault="005252E9">
      <w:pPr>
        <w:rPr>
          <w:rFonts w:ascii="Arial" w:hAnsi="Arial" w:cs="Arial"/>
          <w:sz w:val="22"/>
          <w:szCs w:val="20"/>
        </w:rPr>
      </w:pPr>
    </w:p>
    <w:p w:rsidR="005252E9" w:rsidRDefault="005252E9">
      <w:r>
        <w:rPr>
          <w:rFonts w:ascii="Arial" w:hAnsi="Arial" w:cs="Arial"/>
          <w:sz w:val="22"/>
          <w:szCs w:val="20"/>
        </w:rPr>
        <w:t>V primerih, navedenih v prejšnjem odstavku, končni prejemnik ne more pridobiti novih sredstev iz naslova Pravilnika o dodelitvi pomoči za ohranjanje in razvoj kmetijstva ter podeželja v občini Idrija še 2 leti po vračilu vseh nezakonito pridobljenih sredstev skupaj z zakonitimi zamudnimi obrestmi.</w:t>
      </w:r>
    </w:p>
    <w:p w:rsidR="005252E9" w:rsidRDefault="005252E9">
      <w:pPr>
        <w:rPr>
          <w:rFonts w:ascii="Arial" w:hAnsi="Arial" w:cs="Arial"/>
          <w:sz w:val="22"/>
          <w:szCs w:val="20"/>
        </w:rPr>
      </w:pPr>
    </w:p>
    <w:p w:rsidR="005252E9" w:rsidRPr="00CB4D8C" w:rsidRDefault="005252E9" w:rsidP="00CB4D8C">
      <w:pPr>
        <w:widowControl w:val="0"/>
        <w:numPr>
          <w:ilvl w:val="0"/>
          <w:numId w:val="4"/>
        </w:numPr>
        <w:spacing w:after="120" w:line="360" w:lineRule="atLeast"/>
        <w:ind w:left="357" w:hanging="357"/>
        <w:jc w:val="center"/>
        <w:textAlignment w:val="baseline"/>
        <w:rPr>
          <w:rFonts w:ascii="Arial" w:hAnsi="Arial" w:cs="Arial"/>
          <w:b/>
          <w:sz w:val="22"/>
          <w:szCs w:val="22"/>
        </w:rPr>
      </w:pPr>
      <w:r w:rsidRPr="00CB4D8C">
        <w:rPr>
          <w:rFonts w:ascii="Arial" w:hAnsi="Arial" w:cs="Arial"/>
          <w:b/>
          <w:sz w:val="22"/>
          <w:szCs w:val="22"/>
        </w:rPr>
        <w:t>člen</w:t>
      </w:r>
    </w:p>
    <w:p w:rsidR="005252E9" w:rsidRDefault="005252E9">
      <w:r>
        <w:rPr>
          <w:rFonts w:ascii="Arial" w:hAnsi="Arial" w:cs="Arial"/>
          <w:sz w:val="22"/>
          <w:szCs w:val="20"/>
        </w:rPr>
        <w:t>Morebitne spremembe te pogodbe so možne le s sklenitvijo aneksa k tej pogodbi.</w:t>
      </w:r>
    </w:p>
    <w:p w:rsidR="005252E9" w:rsidRDefault="005252E9">
      <w:pPr>
        <w:rPr>
          <w:rFonts w:ascii="Arial" w:hAnsi="Arial" w:cs="Arial"/>
          <w:sz w:val="22"/>
          <w:szCs w:val="20"/>
        </w:rPr>
      </w:pPr>
    </w:p>
    <w:p w:rsidR="005252E9" w:rsidRPr="00CB4D8C" w:rsidRDefault="005252E9" w:rsidP="00CB4D8C">
      <w:pPr>
        <w:widowControl w:val="0"/>
        <w:numPr>
          <w:ilvl w:val="0"/>
          <w:numId w:val="4"/>
        </w:numPr>
        <w:spacing w:after="120" w:line="360" w:lineRule="atLeast"/>
        <w:ind w:left="357" w:hanging="357"/>
        <w:jc w:val="center"/>
        <w:textAlignment w:val="baseline"/>
        <w:rPr>
          <w:rFonts w:ascii="Arial" w:hAnsi="Arial" w:cs="Arial"/>
          <w:b/>
          <w:sz w:val="22"/>
          <w:szCs w:val="22"/>
        </w:rPr>
      </w:pPr>
      <w:r w:rsidRPr="00CB4D8C">
        <w:rPr>
          <w:rFonts w:ascii="Arial" w:hAnsi="Arial" w:cs="Arial"/>
          <w:b/>
          <w:sz w:val="22"/>
          <w:szCs w:val="22"/>
        </w:rPr>
        <w:t>člen</w:t>
      </w:r>
    </w:p>
    <w:p w:rsidR="005252E9" w:rsidRDefault="005252E9">
      <w:r>
        <w:rPr>
          <w:rFonts w:ascii="Arial" w:hAnsi="Arial" w:cs="Arial"/>
          <w:sz w:val="22"/>
          <w:szCs w:val="20"/>
        </w:rPr>
        <w:t>Pogodbeni stranki bosta morebitne spore iz te pogodbe reševali sporazumno, v nasprotnem primeru pa je za reševanje sporov pristojno stvarno pristojno sodišče.</w:t>
      </w:r>
    </w:p>
    <w:p w:rsidR="005252E9" w:rsidRDefault="005252E9">
      <w:pPr>
        <w:rPr>
          <w:rFonts w:ascii="Arial" w:hAnsi="Arial" w:cs="Arial"/>
          <w:sz w:val="22"/>
          <w:szCs w:val="20"/>
        </w:rPr>
      </w:pPr>
    </w:p>
    <w:p w:rsidR="005252E9" w:rsidRPr="00CB4D8C" w:rsidRDefault="005252E9" w:rsidP="00CB4D8C">
      <w:pPr>
        <w:widowControl w:val="0"/>
        <w:numPr>
          <w:ilvl w:val="0"/>
          <w:numId w:val="4"/>
        </w:numPr>
        <w:spacing w:after="120" w:line="360" w:lineRule="atLeast"/>
        <w:ind w:left="357" w:hanging="357"/>
        <w:jc w:val="center"/>
        <w:textAlignment w:val="baseline"/>
        <w:rPr>
          <w:rFonts w:ascii="Arial" w:hAnsi="Arial" w:cs="Arial"/>
          <w:b/>
          <w:sz w:val="22"/>
          <w:szCs w:val="22"/>
        </w:rPr>
      </w:pPr>
      <w:r w:rsidRPr="00CB4D8C">
        <w:rPr>
          <w:rFonts w:ascii="Arial" w:hAnsi="Arial" w:cs="Arial"/>
          <w:b/>
          <w:sz w:val="22"/>
          <w:szCs w:val="22"/>
        </w:rPr>
        <w:t>člen</w:t>
      </w:r>
    </w:p>
    <w:p w:rsidR="005252E9" w:rsidRDefault="005252E9">
      <w:r>
        <w:rPr>
          <w:rFonts w:ascii="Arial" w:hAnsi="Arial" w:cs="Arial"/>
          <w:sz w:val="22"/>
          <w:szCs w:val="20"/>
        </w:rPr>
        <w:t>Pogodba je sklenjena, ko jo podpišeta obe pogodbeni stranki in velja od podpisa pogodbe.</w:t>
      </w:r>
    </w:p>
    <w:p w:rsidR="005252E9" w:rsidRDefault="005252E9">
      <w:pPr>
        <w:pStyle w:val="Telobesedila21"/>
        <w:rPr>
          <w:rFonts w:ascii="Arial" w:hAnsi="Arial" w:cs="Arial"/>
          <w:b w:val="0"/>
          <w:szCs w:val="20"/>
        </w:rPr>
      </w:pPr>
    </w:p>
    <w:p w:rsidR="005252E9" w:rsidRPr="00CB4D8C" w:rsidRDefault="005252E9" w:rsidP="00CB4D8C">
      <w:pPr>
        <w:widowControl w:val="0"/>
        <w:numPr>
          <w:ilvl w:val="0"/>
          <w:numId w:val="4"/>
        </w:numPr>
        <w:spacing w:after="120" w:line="360" w:lineRule="atLeast"/>
        <w:ind w:left="357" w:hanging="357"/>
        <w:jc w:val="center"/>
        <w:textAlignment w:val="baseline"/>
        <w:rPr>
          <w:rFonts w:ascii="Arial" w:hAnsi="Arial" w:cs="Arial"/>
          <w:b/>
          <w:sz w:val="22"/>
          <w:szCs w:val="22"/>
        </w:rPr>
      </w:pPr>
      <w:r w:rsidRPr="00CB4D8C">
        <w:rPr>
          <w:rFonts w:ascii="Arial" w:hAnsi="Arial" w:cs="Arial"/>
          <w:b/>
          <w:sz w:val="22"/>
          <w:szCs w:val="22"/>
        </w:rPr>
        <w:t>člen</w:t>
      </w:r>
    </w:p>
    <w:p w:rsidR="005252E9" w:rsidRDefault="005252E9">
      <w:r>
        <w:rPr>
          <w:rFonts w:ascii="Arial" w:hAnsi="Arial" w:cs="Arial"/>
          <w:sz w:val="22"/>
          <w:szCs w:val="20"/>
        </w:rPr>
        <w:t>Pogodba je sestavljena v dveh enakih izvodih, od katerih vsaka pogodbena stranka prejme po en izvod.</w:t>
      </w:r>
    </w:p>
    <w:p w:rsidR="005252E9" w:rsidRPr="00B85347" w:rsidRDefault="005252E9">
      <w:r>
        <w:rPr>
          <w:rFonts w:ascii="Arial" w:eastAsia="Arial" w:hAnsi="Arial" w:cs="Arial"/>
          <w:sz w:val="22"/>
          <w:szCs w:val="20"/>
        </w:rPr>
        <w:t xml:space="preserve"> </w:t>
      </w:r>
    </w:p>
    <w:p w:rsidR="005252E9" w:rsidRDefault="005252E9">
      <w:pPr>
        <w:rPr>
          <w:rFonts w:ascii="Arial" w:hAnsi="Arial" w:cs="Arial"/>
          <w:sz w:val="22"/>
          <w:szCs w:val="20"/>
        </w:rPr>
      </w:pPr>
    </w:p>
    <w:p w:rsidR="005252E9" w:rsidRDefault="005252E9">
      <w:r>
        <w:rPr>
          <w:rFonts w:ascii="Arial" w:hAnsi="Arial" w:cs="Arial"/>
          <w:b/>
          <w:sz w:val="22"/>
          <w:szCs w:val="20"/>
        </w:rPr>
        <w:t xml:space="preserve">OBČINA IDRIJA: </w:t>
      </w:r>
      <w:r>
        <w:rPr>
          <w:rFonts w:ascii="Arial" w:hAnsi="Arial" w:cs="Arial"/>
          <w:b/>
          <w:sz w:val="22"/>
          <w:szCs w:val="20"/>
        </w:rPr>
        <w:tab/>
      </w:r>
      <w:r>
        <w:rPr>
          <w:rFonts w:ascii="Arial" w:hAnsi="Arial" w:cs="Arial"/>
          <w:b/>
          <w:sz w:val="22"/>
          <w:szCs w:val="20"/>
        </w:rPr>
        <w:tab/>
      </w:r>
      <w:r>
        <w:rPr>
          <w:rFonts w:ascii="Arial" w:hAnsi="Arial" w:cs="Arial"/>
          <w:b/>
          <w:sz w:val="22"/>
          <w:szCs w:val="20"/>
        </w:rPr>
        <w:tab/>
      </w:r>
      <w:r>
        <w:rPr>
          <w:rFonts w:ascii="Arial" w:hAnsi="Arial" w:cs="Arial"/>
          <w:b/>
          <w:sz w:val="22"/>
          <w:szCs w:val="20"/>
        </w:rPr>
        <w:tab/>
      </w:r>
      <w:r>
        <w:rPr>
          <w:rFonts w:ascii="Arial" w:hAnsi="Arial" w:cs="Arial"/>
          <w:b/>
          <w:sz w:val="22"/>
          <w:szCs w:val="20"/>
        </w:rPr>
        <w:tab/>
      </w:r>
      <w:r>
        <w:rPr>
          <w:rFonts w:ascii="Arial" w:hAnsi="Arial" w:cs="Arial"/>
          <w:b/>
          <w:sz w:val="22"/>
          <w:szCs w:val="20"/>
        </w:rPr>
        <w:tab/>
      </w:r>
      <w:r>
        <w:rPr>
          <w:rFonts w:ascii="Arial" w:hAnsi="Arial" w:cs="Arial"/>
          <w:b/>
          <w:sz w:val="22"/>
          <w:szCs w:val="20"/>
        </w:rPr>
        <w:tab/>
      </w:r>
      <w:r>
        <w:rPr>
          <w:rFonts w:ascii="Arial" w:hAnsi="Arial" w:cs="Arial"/>
          <w:b/>
          <w:sz w:val="22"/>
          <w:szCs w:val="20"/>
        </w:rPr>
        <w:tab/>
        <w:t xml:space="preserve">       KONČNI PREJEMNIK:</w:t>
      </w:r>
    </w:p>
    <w:p w:rsidR="005252E9" w:rsidRDefault="005252E9">
      <w:r>
        <w:rPr>
          <w:rFonts w:ascii="Arial" w:hAnsi="Arial" w:cs="Arial"/>
          <w:sz w:val="22"/>
          <w:szCs w:val="20"/>
        </w:rPr>
        <w:t>župan Tomaž Vencelj</w:t>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r>
    </w:p>
    <w:p w:rsidR="005252E9" w:rsidRDefault="005252E9">
      <w:r>
        <w:rPr>
          <w:rFonts w:ascii="Arial" w:hAnsi="Arial" w:cs="Arial"/>
          <w:sz w:val="22"/>
          <w:szCs w:val="20"/>
        </w:rPr>
        <w:tab/>
      </w:r>
    </w:p>
    <w:p w:rsidR="005252E9" w:rsidRDefault="005252E9">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r>
      <w:r>
        <w:rPr>
          <w:rFonts w:ascii="Arial" w:hAnsi="Arial" w:cs="Arial"/>
          <w:sz w:val="22"/>
          <w:szCs w:val="20"/>
        </w:rPr>
        <w:tab/>
        <w:t xml:space="preserve">      </w:t>
      </w:r>
      <w:r>
        <w:rPr>
          <w:rFonts w:ascii="Arial" w:hAnsi="Arial" w:cs="Arial"/>
          <w:sz w:val="22"/>
          <w:szCs w:val="20"/>
        </w:rPr>
        <w:tab/>
        <w:t xml:space="preserve">      </w:t>
      </w:r>
    </w:p>
    <w:p w:rsidR="005252E9" w:rsidRPr="00CB4D8C" w:rsidRDefault="005252E9">
      <w:pPr>
        <w:rPr>
          <w:bCs/>
        </w:rPr>
      </w:pPr>
      <w:r w:rsidRPr="00CB4D8C">
        <w:rPr>
          <w:rFonts w:ascii="Arial" w:hAnsi="Arial" w:cs="Arial"/>
          <w:bCs/>
          <w:sz w:val="22"/>
          <w:szCs w:val="20"/>
        </w:rPr>
        <w:t>Datum podpisa:</w:t>
      </w:r>
      <w:r w:rsidRPr="00CB4D8C">
        <w:rPr>
          <w:rFonts w:ascii="Arial" w:hAnsi="Arial" w:cs="Arial"/>
          <w:bCs/>
          <w:sz w:val="22"/>
          <w:szCs w:val="20"/>
        </w:rPr>
        <w:tab/>
      </w:r>
      <w:r w:rsidRPr="00CB4D8C">
        <w:rPr>
          <w:rFonts w:ascii="Arial" w:hAnsi="Arial" w:cs="Arial"/>
          <w:bCs/>
          <w:sz w:val="22"/>
          <w:szCs w:val="20"/>
        </w:rPr>
        <w:tab/>
      </w:r>
      <w:r w:rsidRPr="00CB4D8C">
        <w:rPr>
          <w:rFonts w:ascii="Arial" w:hAnsi="Arial" w:cs="Arial"/>
          <w:bCs/>
          <w:sz w:val="22"/>
          <w:szCs w:val="20"/>
        </w:rPr>
        <w:tab/>
      </w:r>
      <w:r w:rsidRPr="00CB4D8C">
        <w:rPr>
          <w:rFonts w:ascii="Arial" w:hAnsi="Arial" w:cs="Arial"/>
          <w:bCs/>
          <w:sz w:val="22"/>
          <w:szCs w:val="20"/>
        </w:rPr>
        <w:tab/>
      </w:r>
      <w:r w:rsidRPr="00CB4D8C">
        <w:rPr>
          <w:rFonts w:ascii="Arial" w:hAnsi="Arial" w:cs="Arial"/>
          <w:bCs/>
          <w:sz w:val="22"/>
          <w:szCs w:val="20"/>
        </w:rPr>
        <w:tab/>
      </w:r>
      <w:r w:rsidRPr="00CB4D8C">
        <w:rPr>
          <w:rFonts w:ascii="Arial" w:hAnsi="Arial" w:cs="Arial"/>
          <w:bCs/>
          <w:sz w:val="22"/>
          <w:szCs w:val="20"/>
        </w:rPr>
        <w:tab/>
      </w:r>
      <w:r w:rsidRPr="00CB4D8C">
        <w:rPr>
          <w:rFonts w:ascii="Arial" w:hAnsi="Arial" w:cs="Arial"/>
          <w:bCs/>
          <w:sz w:val="22"/>
          <w:szCs w:val="20"/>
        </w:rPr>
        <w:tab/>
        <w:t xml:space="preserve">                            Datum podpisa:</w:t>
      </w:r>
    </w:p>
    <w:p w:rsidR="005252E9" w:rsidRPr="002C21AD" w:rsidRDefault="005252E9">
      <w:pPr>
        <w:pageBreakBefore/>
        <w:rPr>
          <w:b/>
          <w:bCs/>
        </w:rPr>
      </w:pPr>
      <w:r w:rsidRPr="002C21AD">
        <w:rPr>
          <w:rFonts w:ascii="Arial" w:hAnsi="Arial" w:cs="Arial"/>
          <w:b/>
          <w:bCs/>
        </w:rPr>
        <w:lastRenderedPageBreak/>
        <w:t>KMETIJSKO SVETOVALNA SLUŽBA IDRIJA</w:t>
      </w:r>
    </w:p>
    <w:p w:rsidR="005252E9" w:rsidRDefault="005252E9">
      <w:pPr>
        <w:pStyle w:val="Brezrazmikov"/>
        <w:rPr>
          <w:rFonts w:ascii="Arial" w:hAnsi="Arial" w:cs="Arial"/>
          <w:b/>
          <w:szCs w:val="20"/>
        </w:rPr>
      </w:pPr>
    </w:p>
    <w:p w:rsidR="005252E9" w:rsidRDefault="005252E9">
      <w:pPr>
        <w:pStyle w:val="Brezrazmikov"/>
        <w:rPr>
          <w:rFonts w:ascii="Arial" w:hAnsi="Arial" w:cs="Arial"/>
        </w:rPr>
      </w:pPr>
    </w:p>
    <w:p w:rsidR="005252E9" w:rsidRDefault="002C21AD">
      <w:pPr>
        <w:pStyle w:val="Brezrazmikov"/>
        <w:rPr>
          <w:rFonts w:ascii="Arial" w:hAnsi="Arial" w:cs="Arial"/>
        </w:rPr>
      </w:pPr>
      <w:r>
        <w:rPr>
          <w:rFonts w:ascii="Arial" w:hAnsi="Arial" w:cs="Arial"/>
        </w:rPr>
        <w:t>Vlagatelj:</w:t>
      </w:r>
    </w:p>
    <w:p w:rsidR="002C21AD" w:rsidRDefault="002C21AD">
      <w:pPr>
        <w:pStyle w:val="Brezrazmikov"/>
        <w:rPr>
          <w:rFonts w:ascii="Arial" w:hAnsi="Arial" w:cs="Arial"/>
        </w:rPr>
      </w:pPr>
    </w:p>
    <w:p w:rsidR="002C21AD" w:rsidRDefault="002C21AD">
      <w:pPr>
        <w:rPr>
          <w:rFonts w:ascii="Calibri" w:eastAsia="Calibri" w:hAnsi="Calibri" w:cs="Calibri"/>
          <w:sz w:val="22"/>
          <w:szCs w:val="22"/>
        </w:rPr>
      </w:pPr>
      <w:r>
        <w:rPr>
          <w:rFonts w:ascii="Arial" w:hAnsi="Arial" w:cs="Arial"/>
        </w:rPr>
        <w:t>_____________________________</w:t>
      </w:r>
    </w:p>
    <w:p w:rsidR="002C21AD" w:rsidRPr="002C21AD" w:rsidRDefault="002C21AD">
      <w:pPr>
        <w:pStyle w:val="Brezrazmikov"/>
        <w:rPr>
          <w:rFonts w:ascii="Arial" w:hAnsi="Arial" w:cs="Arial"/>
          <w:szCs w:val="28"/>
          <w:vertAlign w:val="superscript"/>
        </w:rPr>
      </w:pPr>
      <w:r w:rsidRPr="002C21AD">
        <w:rPr>
          <w:rFonts w:ascii="Arial" w:hAnsi="Arial" w:cs="Arial"/>
          <w:szCs w:val="28"/>
          <w:vertAlign w:val="superscript"/>
        </w:rPr>
        <w:t>(Ime in priimek)</w:t>
      </w:r>
    </w:p>
    <w:p w:rsidR="002C21AD" w:rsidRDefault="002C21AD" w:rsidP="002C21AD">
      <w:pPr>
        <w:rPr>
          <w:rFonts w:ascii="Calibri" w:eastAsia="Calibri" w:hAnsi="Calibri" w:cs="Calibri"/>
          <w:sz w:val="22"/>
          <w:szCs w:val="22"/>
        </w:rPr>
      </w:pPr>
      <w:r>
        <w:rPr>
          <w:rFonts w:ascii="Arial" w:hAnsi="Arial" w:cs="Arial"/>
        </w:rPr>
        <w:t>_____________________________</w:t>
      </w:r>
    </w:p>
    <w:p w:rsidR="002C21AD" w:rsidRPr="002C21AD" w:rsidRDefault="002C21AD" w:rsidP="002C21AD">
      <w:pPr>
        <w:pStyle w:val="Brezrazmikov"/>
        <w:rPr>
          <w:rFonts w:ascii="Arial" w:hAnsi="Arial" w:cs="Arial"/>
          <w:szCs w:val="28"/>
          <w:vertAlign w:val="superscript"/>
        </w:rPr>
      </w:pPr>
      <w:r w:rsidRPr="002C21AD">
        <w:rPr>
          <w:rFonts w:ascii="Arial" w:hAnsi="Arial" w:cs="Arial"/>
          <w:szCs w:val="28"/>
          <w:vertAlign w:val="superscript"/>
        </w:rPr>
        <w:t>(</w:t>
      </w:r>
      <w:r>
        <w:rPr>
          <w:rFonts w:ascii="Arial" w:hAnsi="Arial" w:cs="Arial"/>
          <w:szCs w:val="28"/>
          <w:vertAlign w:val="superscript"/>
        </w:rPr>
        <w:t>naslov</w:t>
      </w:r>
      <w:r w:rsidRPr="002C21AD">
        <w:rPr>
          <w:rFonts w:ascii="Arial" w:hAnsi="Arial" w:cs="Arial"/>
          <w:szCs w:val="28"/>
          <w:vertAlign w:val="superscript"/>
        </w:rPr>
        <w:t>)</w:t>
      </w:r>
    </w:p>
    <w:p w:rsidR="002C21AD" w:rsidRDefault="002C21AD" w:rsidP="002C21AD">
      <w:pPr>
        <w:rPr>
          <w:rFonts w:ascii="Calibri" w:eastAsia="Calibri" w:hAnsi="Calibri" w:cs="Calibri"/>
          <w:sz w:val="22"/>
          <w:szCs w:val="22"/>
        </w:rPr>
      </w:pPr>
      <w:r>
        <w:rPr>
          <w:rFonts w:ascii="Arial" w:hAnsi="Arial" w:cs="Arial"/>
        </w:rPr>
        <w:t>_____________________________</w:t>
      </w:r>
    </w:p>
    <w:p w:rsidR="002C21AD" w:rsidRDefault="002C21AD">
      <w:pPr>
        <w:pStyle w:val="Brezrazmikov"/>
        <w:rPr>
          <w:rFonts w:ascii="Arial" w:hAnsi="Arial" w:cs="Arial"/>
        </w:rPr>
      </w:pPr>
    </w:p>
    <w:p w:rsidR="002C21AD" w:rsidRDefault="002C21AD" w:rsidP="002C21AD">
      <w:pPr>
        <w:rPr>
          <w:rFonts w:ascii="Calibri" w:eastAsia="Calibri" w:hAnsi="Calibri" w:cs="Calibri"/>
          <w:sz w:val="22"/>
          <w:szCs w:val="22"/>
        </w:rPr>
      </w:pPr>
      <w:r>
        <w:rPr>
          <w:rFonts w:ascii="Arial" w:hAnsi="Arial" w:cs="Arial"/>
        </w:rPr>
        <w:t>_____________________________</w:t>
      </w:r>
    </w:p>
    <w:p w:rsidR="002C21AD" w:rsidRPr="002C21AD" w:rsidRDefault="002C21AD" w:rsidP="002C21AD">
      <w:pPr>
        <w:pStyle w:val="Brezrazmikov"/>
        <w:rPr>
          <w:rFonts w:ascii="Arial" w:hAnsi="Arial" w:cs="Arial"/>
          <w:szCs w:val="28"/>
          <w:vertAlign w:val="superscript"/>
        </w:rPr>
      </w:pPr>
      <w:r w:rsidRPr="002C21AD">
        <w:rPr>
          <w:rFonts w:ascii="Arial" w:hAnsi="Arial" w:cs="Arial"/>
          <w:szCs w:val="28"/>
          <w:vertAlign w:val="superscript"/>
        </w:rPr>
        <w:t>(</w:t>
      </w:r>
      <w:r>
        <w:rPr>
          <w:rFonts w:ascii="Arial" w:hAnsi="Arial" w:cs="Arial"/>
          <w:szCs w:val="28"/>
          <w:vertAlign w:val="superscript"/>
        </w:rPr>
        <w:t>KMG MID</w:t>
      </w:r>
      <w:r w:rsidRPr="002C21AD">
        <w:rPr>
          <w:rFonts w:ascii="Arial" w:hAnsi="Arial" w:cs="Arial"/>
          <w:szCs w:val="28"/>
          <w:vertAlign w:val="superscript"/>
        </w:rPr>
        <w:t>)</w:t>
      </w:r>
    </w:p>
    <w:p w:rsidR="005252E9" w:rsidRDefault="005252E9">
      <w:pPr>
        <w:pStyle w:val="Brezrazmikov"/>
        <w:rPr>
          <w:rFonts w:ascii="Arial" w:hAnsi="Arial" w:cs="Arial"/>
        </w:rPr>
      </w:pPr>
    </w:p>
    <w:p w:rsidR="005252E9" w:rsidRDefault="005252E9">
      <w:pPr>
        <w:pStyle w:val="Brezrazmikov"/>
        <w:rPr>
          <w:rFonts w:ascii="Arial" w:hAnsi="Arial" w:cs="Arial"/>
        </w:rPr>
      </w:pPr>
    </w:p>
    <w:p w:rsidR="00F60CE2" w:rsidRDefault="00F60CE2">
      <w:pPr>
        <w:pStyle w:val="Brezrazmikov"/>
        <w:jc w:val="center"/>
        <w:rPr>
          <w:rFonts w:ascii="Arial" w:hAnsi="Arial" w:cs="Arial"/>
          <w:b/>
          <w:sz w:val="24"/>
        </w:rPr>
      </w:pPr>
    </w:p>
    <w:p w:rsidR="005252E9" w:rsidRDefault="005252E9">
      <w:pPr>
        <w:pStyle w:val="Brezrazmikov"/>
        <w:jc w:val="center"/>
      </w:pPr>
      <w:r>
        <w:rPr>
          <w:rFonts w:ascii="Arial" w:hAnsi="Arial" w:cs="Arial"/>
          <w:b/>
          <w:sz w:val="24"/>
        </w:rPr>
        <w:t>MNENJE O UPRAVIČENOSTI INVESTICIJE</w:t>
      </w:r>
    </w:p>
    <w:p w:rsidR="005252E9" w:rsidRDefault="005252E9">
      <w:pPr>
        <w:pStyle w:val="Brezrazmikov"/>
        <w:rPr>
          <w:rFonts w:ascii="Arial" w:hAnsi="Arial" w:cs="Arial"/>
          <w:b/>
          <w:sz w:val="24"/>
        </w:rPr>
      </w:pPr>
    </w:p>
    <w:p w:rsidR="005252E9" w:rsidRDefault="005252E9">
      <w:pPr>
        <w:pStyle w:val="Brezrazmikov"/>
        <w:rPr>
          <w:rFonts w:ascii="Arial" w:hAnsi="Arial" w:cs="Arial"/>
          <w:b/>
          <w:sz w:val="24"/>
        </w:rPr>
      </w:pPr>
    </w:p>
    <w:p w:rsidR="005252E9" w:rsidRDefault="005252E9">
      <w:pPr>
        <w:pStyle w:val="Brezrazmikov"/>
        <w:rPr>
          <w:rFonts w:ascii="Arial" w:hAnsi="Arial" w:cs="Arial"/>
          <w:b/>
          <w:sz w:val="24"/>
        </w:rPr>
      </w:pPr>
    </w:p>
    <w:p w:rsidR="005252E9" w:rsidRDefault="005252E9">
      <w:pPr>
        <w:pStyle w:val="Brezrazmikov"/>
        <w:rPr>
          <w:rFonts w:ascii="Arial" w:hAnsi="Arial" w:cs="Arial"/>
          <w:b/>
          <w:sz w:val="24"/>
        </w:rPr>
      </w:pPr>
    </w:p>
    <w:p w:rsidR="003E3D98" w:rsidRDefault="005252E9">
      <w:pPr>
        <w:pStyle w:val="Brezrazmikov"/>
        <w:spacing w:line="360" w:lineRule="auto"/>
        <w:jc w:val="left"/>
        <w:rPr>
          <w:rFonts w:ascii="Arial" w:hAnsi="Arial" w:cs="Arial"/>
        </w:rPr>
      </w:pPr>
      <w:r>
        <w:rPr>
          <w:rFonts w:ascii="Arial" w:hAnsi="Arial" w:cs="Arial"/>
        </w:rPr>
        <w:t xml:space="preserve">Kmetijsko svetovalna služba Idrija izjavlja, da investicija: __________________________________________________________________________ </w:t>
      </w:r>
    </w:p>
    <w:p w:rsidR="005252E9" w:rsidRDefault="005252E9">
      <w:pPr>
        <w:pStyle w:val="Brezrazmikov"/>
        <w:spacing w:line="360" w:lineRule="auto"/>
        <w:jc w:val="left"/>
      </w:pPr>
      <w:r>
        <w:rPr>
          <w:rFonts w:ascii="Arial" w:hAnsi="Arial" w:cs="Arial"/>
        </w:rPr>
        <w:t>sledi vsaj enemu izmed treh posebnih ciljev EU (obkrožiti črko pred ciljem):</w:t>
      </w:r>
    </w:p>
    <w:p w:rsidR="005252E9" w:rsidRDefault="005252E9">
      <w:pPr>
        <w:pStyle w:val="Brezrazmikov"/>
        <w:jc w:val="left"/>
        <w:rPr>
          <w:rFonts w:ascii="Arial" w:hAnsi="Arial" w:cs="Arial"/>
        </w:rPr>
      </w:pPr>
    </w:p>
    <w:p w:rsidR="00DC002D" w:rsidRPr="003E3D98" w:rsidRDefault="00DC002D" w:rsidP="003E3D98">
      <w:pPr>
        <w:pStyle w:val="Brezrazmikov"/>
        <w:numPr>
          <w:ilvl w:val="0"/>
          <w:numId w:val="13"/>
        </w:numPr>
        <w:spacing w:line="360" w:lineRule="auto"/>
        <w:jc w:val="left"/>
        <w:rPr>
          <w:rFonts w:ascii="Arial" w:hAnsi="Arial" w:cs="Arial"/>
        </w:rPr>
      </w:pPr>
      <w:r w:rsidRPr="003E3D98">
        <w:rPr>
          <w:rFonts w:ascii="Arial" w:hAnsi="Arial" w:cs="Arial"/>
        </w:rPr>
        <w:t>zmanjšanje proizvodnih stroškov, izboljšanje in preusmeritev proizvodnje,</w:t>
      </w:r>
    </w:p>
    <w:p w:rsidR="00DC002D" w:rsidRPr="003E3D98" w:rsidRDefault="00DC002D" w:rsidP="003E3D98">
      <w:pPr>
        <w:pStyle w:val="Brezrazmikov"/>
        <w:numPr>
          <w:ilvl w:val="0"/>
          <w:numId w:val="13"/>
        </w:numPr>
        <w:spacing w:line="360" w:lineRule="auto"/>
        <w:jc w:val="left"/>
        <w:rPr>
          <w:rFonts w:ascii="Arial" w:hAnsi="Arial" w:cs="Arial"/>
        </w:rPr>
      </w:pPr>
      <w:r w:rsidRPr="003E3D98">
        <w:rPr>
          <w:rFonts w:ascii="Arial" w:hAnsi="Arial" w:cs="Arial"/>
        </w:rPr>
        <w:t>ohranjanje in izboljšanje naravnega okolja ali izboljšanje higienskih razmer ali standardov za dobrobit živali,</w:t>
      </w:r>
    </w:p>
    <w:p w:rsidR="00DC002D" w:rsidRPr="003E3D98" w:rsidRDefault="00DC002D" w:rsidP="003E3D98">
      <w:pPr>
        <w:pStyle w:val="Brezrazmikov"/>
        <w:numPr>
          <w:ilvl w:val="0"/>
          <w:numId w:val="13"/>
        </w:numPr>
        <w:spacing w:line="360" w:lineRule="auto"/>
        <w:jc w:val="left"/>
        <w:rPr>
          <w:rFonts w:ascii="Arial" w:hAnsi="Arial" w:cs="Arial"/>
        </w:rPr>
      </w:pPr>
      <w:r w:rsidRPr="003E3D98">
        <w:rPr>
          <w:rFonts w:ascii="Arial" w:hAnsi="Arial" w:cs="Arial"/>
        </w:rPr>
        <w:t>vzpostavljanje in izboljšanje infrastrukture, povezane z razvojem, prilagajanjem in modernizacijo kmetijstva, vključno z dostopom do kmetijskih zemljišč, izboljšanjem zemljišč, oskrbo in varčevanjem s trajnostno energijo, energijsko učinkovitostjo, oskrbo in varčevanjem z vodo.</w:t>
      </w:r>
    </w:p>
    <w:p w:rsidR="00DC002D" w:rsidRDefault="00DC002D" w:rsidP="00DC002D">
      <w:pPr>
        <w:pStyle w:val="Brezrazmikov"/>
        <w:spacing w:line="360" w:lineRule="auto"/>
        <w:jc w:val="left"/>
      </w:pPr>
    </w:p>
    <w:p w:rsidR="005252E9" w:rsidRDefault="005252E9">
      <w:pPr>
        <w:pStyle w:val="Brezrazmikov"/>
        <w:spacing w:line="360" w:lineRule="auto"/>
        <w:ind w:left="360"/>
        <w:jc w:val="left"/>
        <w:rPr>
          <w:rFonts w:ascii="Arial" w:hAnsi="Arial" w:cs="Arial"/>
        </w:rPr>
      </w:pPr>
    </w:p>
    <w:p w:rsidR="005252E9" w:rsidRDefault="005252E9">
      <w:pPr>
        <w:pStyle w:val="Brezrazmikov"/>
        <w:spacing w:line="360" w:lineRule="auto"/>
        <w:jc w:val="left"/>
      </w:pPr>
      <w:r>
        <w:rPr>
          <w:rFonts w:ascii="Arial" w:hAnsi="Arial" w:cs="Arial"/>
        </w:rPr>
        <w:t xml:space="preserve">in menimo, da </w:t>
      </w:r>
      <w:r>
        <w:rPr>
          <w:rFonts w:ascii="Arial" w:hAnsi="Arial" w:cs="Arial"/>
          <w:b/>
          <w:sz w:val="24"/>
        </w:rPr>
        <w:t>JE</w:t>
      </w:r>
      <w:r>
        <w:rPr>
          <w:rFonts w:ascii="Arial" w:hAnsi="Arial" w:cs="Arial"/>
        </w:rPr>
        <w:t xml:space="preserve"> / </w:t>
      </w:r>
      <w:r>
        <w:rPr>
          <w:rFonts w:ascii="Arial" w:hAnsi="Arial" w:cs="Arial"/>
          <w:b/>
          <w:sz w:val="24"/>
        </w:rPr>
        <w:t>NI UPRAVIČENA</w:t>
      </w:r>
      <w:r>
        <w:rPr>
          <w:rFonts w:ascii="Arial" w:hAnsi="Arial" w:cs="Arial"/>
        </w:rPr>
        <w:t xml:space="preserve"> (obkrožiti).</w:t>
      </w:r>
    </w:p>
    <w:p w:rsidR="005252E9" w:rsidRDefault="005252E9">
      <w:pPr>
        <w:pStyle w:val="Brezrazmikov"/>
        <w:spacing w:line="360" w:lineRule="auto"/>
        <w:jc w:val="left"/>
        <w:rPr>
          <w:rFonts w:ascii="Arial" w:hAnsi="Arial" w:cs="Arial"/>
        </w:rPr>
      </w:pPr>
    </w:p>
    <w:p w:rsidR="005252E9" w:rsidRDefault="005252E9">
      <w:pPr>
        <w:pStyle w:val="Brezrazmikov"/>
        <w:spacing w:line="360" w:lineRule="auto"/>
        <w:jc w:val="left"/>
        <w:rPr>
          <w:rFonts w:ascii="Arial" w:hAnsi="Arial" w:cs="Arial"/>
        </w:rPr>
      </w:pPr>
    </w:p>
    <w:p w:rsidR="005252E9" w:rsidRDefault="005252E9">
      <w:pPr>
        <w:pStyle w:val="Brezrazmikov"/>
        <w:spacing w:line="360" w:lineRule="auto"/>
        <w:jc w:val="left"/>
        <w:rPr>
          <w:rFonts w:ascii="Arial" w:hAnsi="Arial" w:cs="Arial"/>
        </w:rPr>
      </w:pPr>
    </w:p>
    <w:p w:rsidR="005252E9" w:rsidRDefault="005252E9">
      <w:pPr>
        <w:pStyle w:val="Brezrazmikov"/>
        <w:spacing w:line="360" w:lineRule="auto"/>
        <w:jc w:val="left"/>
      </w:pPr>
      <w:r>
        <w:rPr>
          <w:rFonts w:ascii="Arial" w:hAnsi="Arial" w:cs="Arial"/>
        </w:rPr>
        <w:t>Podpis odgovorne osebe:</w:t>
      </w:r>
    </w:p>
    <w:p w:rsidR="005252E9" w:rsidRDefault="005252E9">
      <w:pPr>
        <w:pStyle w:val="Brezrazmikov"/>
        <w:spacing w:line="360" w:lineRule="auto"/>
        <w:jc w:val="left"/>
        <w:rPr>
          <w:rFonts w:ascii="Arial" w:hAnsi="Arial" w:cs="Arial"/>
        </w:rPr>
      </w:pPr>
    </w:p>
    <w:p w:rsidR="005252E9" w:rsidRDefault="005252E9">
      <w:pPr>
        <w:pStyle w:val="Brezrazmikov"/>
        <w:spacing w:line="360" w:lineRule="auto"/>
        <w:jc w:val="left"/>
        <w:rPr>
          <w:rFonts w:ascii="Arial" w:hAnsi="Arial" w:cs="Arial"/>
        </w:rPr>
      </w:pPr>
    </w:p>
    <w:p w:rsidR="005252E9" w:rsidRDefault="005252E9">
      <w:pPr>
        <w:pStyle w:val="Brezrazmikov"/>
        <w:spacing w:line="360" w:lineRule="auto"/>
        <w:ind w:left="708"/>
        <w:jc w:val="left"/>
      </w:pPr>
      <w:r>
        <w:rPr>
          <w:rFonts w:ascii="Arial" w:hAnsi="Arial" w:cs="Arial"/>
        </w:rPr>
        <w:t>Žig</w:t>
      </w:r>
    </w:p>
    <w:p w:rsidR="005252E9" w:rsidRDefault="005252E9">
      <w:pPr>
        <w:pStyle w:val="Brezrazmikov"/>
        <w:spacing w:line="360" w:lineRule="auto"/>
        <w:ind w:left="708"/>
        <w:jc w:val="left"/>
        <w:rPr>
          <w:rFonts w:ascii="Arial" w:hAnsi="Arial" w:cs="Arial"/>
        </w:rPr>
      </w:pPr>
    </w:p>
    <w:p w:rsidR="005252E9" w:rsidRDefault="005252E9">
      <w:pPr>
        <w:pStyle w:val="Brezrazmikov"/>
        <w:spacing w:line="360" w:lineRule="auto"/>
        <w:ind w:left="708"/>
        <w:jc w:val="left"/>
        <w:rPr>
          <w:rFonts w:ascii="Arial" w:hAnsi="Arial" w:cs="Arial"/>
        </w:rPr>
      </w:pPr>
    </w:p>
    <w:p w:rsidR="005252E9" w:rsidRDefault="005252E9"/>
    <w:sectPr w:rsidR="005252E9">
      <w:footerReference w:type="default" r:id="rId8"/>
      <w:footerReference w:type="first" r:id="rId9"/>
      <w:pgSz w:w="11906" w:h="16838"/>
      <w:pgMar w:top="851" w:right="1021" w:bottom="851" w:left="1021" w:header="708" w:footer="73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70848" w:rsidRDefault="00C70848">
      <w:r>
        <w:separator/>
      </w:r>
    </w:p>
  </w:endnote>
  <w:endnote w:type="continuationSeparator" w:id="0">
    <w:p w:rsidR="00C70848" w:rsidRDefault="00C70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252E9" w:rsidRDefault="005252E9">
    <w:pPr>
      <w:pStyle w:val="Noga"/>
    </w:pPr>
  </w:p>
  <w:p w:rsidR="005252E9" w:rsidRDefault="00542667">
    <w:pPr>
      <w:pStyle w:val="Noga"/>
    </w:pPr>
    <w:r>
      <w:rPr>
        <w:noProof/>
      </w:rPr>
      <mc:AlternateContent>
        <mc:Choice Requires="wps">
          <w:drawing>
            <wp:anchor distT="0" distB="0" distL="0" distR="0" simplePos="0" relativeHeight="251657728" behindDoc="0" locked="0" layoutInCell="0" allowOverlap="1">
              <wp:simplePos x="0" y="0"/>
              <wp:positionH relativeFrom="page">
                <wp:posOffset>3734435</wp:posOffset>
              </wp:positionH>
              <wp:positionV relativeFrom="paragraph">
                <wp:posOffset>635</wp:posOffset>
              </wp:positionV>
              <wp:extent cx="76200" cy="174625"/>
              <wp:effectExtent l="635" t="635" r="8890" b="5715"/>
              <wp:wrapSquare wrapText="largest"/>
              <wp:docPr id="169179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52E9" w:rsidRDefault="005252E9">
                          <w:pPr>
                            <w:pStyle w:val="Noga"/>
                          </w:pPr>
                          <w:r>
                            <w:rPr>
                              <w:rStyle w:val="tevilkastrani"/>
                            </w:rPr>
                            <w:fldChar w:fldCharType="begin"/>
                          </w:r>
                          <w:r>
                            <w:rPr>
                              <w:rStyle w:val="tevilkastrani"/>
                            </w:rPr>
                            <w:instrText xml:space="preserve"> PAGE </w:instrText>
                          </w:r>
                          <w:r>
                            <w:rPr>
                              <w:rStyle w:val="tevilkastrani"/>
                            </w:rPr>
                            <w:fldChar w:fldCharType="separate"/>
                          </w:r>
                          <w:r w:rsidR="004E7E9D">
                            <w:rPr>
                              <w:rStyle w:val="tevilkastrani"/>
                              <w:noProof/>
                            </w:rPr>
                            <w:t>6</w:t>
                          </w:r>
                          <w:r>
                            <w:rPr>
                              <w:rStyle w:val="tevilkastran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94.05pt;margin-top:.05pt;width:6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" o:allowincell="f" stroked="f">
              <v:fill opacity="0"/>
              <v:textbox inset="0,0,0,0">
                <w:txbxContent>
                  <w:p w:rsidR="005252E9" w:rsidRDefault="005252E9">
                    <w:pPr>
                      <w:pStyle w:val="Noga"/>
                    </w:pPr>
                    <w:r>
                      <w:rPr>
                        <w:rStyle w:val="tevilkastrani"/>
                      </w:rPr>
                      <w:fldChar w:fldCharType="begin"/>
                    </w:r>
                    <w:r>
                      <w:rPr>
                        <w:rStyle w:val="tevilkastrani"/>
                      </w:rPr>
                      <w:instrText xml:space="preserve"> PAGE </w:instrText>
                    </w:r>
                    <w:r>
                      <w:rPr>
                        <w:rStyle w:val="tevilkastrani"/>
                      </w:rPr>
                      <w:fldChar w:fldCharType="separate"/>
                    </w:r>
                    <w:r w:rsidR="004E7E9D">
                      <w:rPr>
                        <w:rStyle w:val="tevilkastrani"/>
                        <w:noProof/>
                      </w:rPr>
                      <w:t>6</w:t>
                    </w:r>
                    <w:r>
                      <w:rPr>
                        <w:rStyle w:val="tevilkastrani"/>
                      </w:rPr>
                      <w:fldChar w:fldCharType="end"/>
                    </w:r>
                  </w:p>
                </w:txbxContent>
              </v:textbox>
              <w10:wrap type="square" side="largest"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252E9" w:rsidRDefault="005252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70848" w:rsidRDefault="00C70848">
      <w:r>
        <w:separator/>
      </w:r>
    </w:p>
  </w:footnote>
  <w:footnote w:type="continuationSeparator" w:id="0">
    <w:p w:rsidR="00C70848" w:rsidRDefault="00C708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pStyle w:val="Naslov7"/>
      <w:suff w:val="nothing"/>
      <w:lvlText w:val=""/>
      <w:lvlJc w:val="left"/>
      <w:pPr>
        <w:tabs>
          <w:tab w:val="num" w:pos="0"/>
        </w:tabs>
        <w:ind w:left="0" w:firstLine="0"/>
      </w:pPr>
    </w:lvl>
    <w:lvl w:ilvl="7">
      <w:start w:val="1"/>
      <w:numFmt w:val="none"/>
      <w:pStyle w:val="Naslov8"/>
      <w:suff w:val="nothing"/>
      <w:lvlText w:val=""/>
      <w:lvlJc w:val="left"/>
      <w:pPr>
        <w:tabs>
          <w:tab w:val="num" w:pos="0"/>
        </w:tabs>
        <w:ind w:left="0" w:firstLine="0"/>
      </w:pPr>
    </w:lvl>
    <w:lvl w:ilvl="8">
      <w:start w:val="1"/>
      <w:numFmt w:val="none"/>
      <w:pStyle w:val="Naslov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pStyle w:val="Oznaenseznam21"/>
      <w:lvlText w:val=""/>
      <w:lvlJc w:val="left"/>
      <w:pPr>
        <w:tabs>
          <w:tab w:val="num" w:pos="643"/>
        </w:tabs>
        <w:ind w:left="643" w:hanging="360"/>
      </w:pPr>
      <w:rPr>
        <w:rFonts w:ascii="Symbol" w:hAnsi="Symbol" w:cs="Symbol" w:hint="default"/>
      </w:rPr>
    </w:lvl>
  </w:abstractNum>
  <w:abstractNum w:abstractNumId="2" w15:restartNumberingAfterBreak="0">
    <w:nsid w:val="00000003"/>
    <w:multiLevelType w:val="singleLevel"/>
    <w:tmpl w:val="00000003"/>
    <w:name w:val="WW8Num2"/>
    <w:lvl w:ilvl="0">
      <w:start w:val="1"/>
      <w:numFmt w:val="bullet"/>
      <w:pStyle w:val="Oznaenseznam1"/>
      <w:lvlText w:val=""/>
      <w:lvlJc w:val="left"/>
      <w:pPr>
        <w:tabs>
          <w:tab w:val="num" w:pos="360"/>
        </w:tabs>
        <w:ind w:left="360" w:hanging="360"/>
      </w:pPr>
      <w:rPr>
        <w:rFonts w:ascii="Symbol" w:hAnsi="Symbol" w:cs="Symbol" w:hint="default"/>
      </w:rPr>
    </w:lvl>
  </w:abstractNum>
  <w:abstractNum w:abstractNumId="3" w15:restartNumberingAfterBreak="0">
    <w:nsid w:val="00000004"/>
    <w:multiLevelType w:val="singleLevel"/>
    <w:tmpl w:val="00000004"/>
    <w:name w:val="WW8Num3"/>
    <w:lvl w:ilvl="0">
      <w:start w:val="1"/>
      <w:numFmt w:val="decimal"/>
      <w:lvlText w:val="%1."/>
      <w:lvlJc w:val="left"/>
      <w:pPr>
        <w:tabs>
          <w:tab w:val="num" w:pos="360"/>
        </w:tabs>
        <w:ind w:left="360" w:hanging="360"/>
      </w:pPr>
      <w:rPr>
        <w:rFonts w:hint="default"/>
        <w:b/>
        <w:i w:val="0"/>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1080"/>
        </w:tabs>
        <w:ind w:left="1080" w:hanging="360"/>
      </w:pPr>
      <w:rPr>
        <w:rFonts w:ascii="Symbol" w:hAnsi="Symbol" w:cs="Symbol" w:hint="default"/>
      </w:rPr>
    </w:lvl>
  </w:abstractNum>
  <w:abstractNum w:abstractNumId="6" w15:restartNumberingAfterBreak="0">
    <w:nsid w:val="00000007"/>
    <w:multiLevelType w:val="singleLevel"/>
    <w:tmpl w:val="00000007"/>
    <w:name w:val="WW8Num7"/>
    <w:lvl w:ilvl="0">
      <w:start w:val="1"/>
      <w:numFmt w:val="bullet"/>
      <w:pStyle w:val="Normal1odstavek"/>
      <w:lvlText w:val=""/>
      <w:lvlJc w:val="left"/>
      <w:pPr>
        <w:tabs>
          <w:tab w:val="num" w:pos="360"/>
        </w:tabs>
        <w:ind w:left="360" w:hanging="360"/>
      </w:pPr>
      <w:rPr>
        <w:rFonts w:ascii="Symbol" w:hAnsi="Symbol" w:cs="Symbol" w:hint="default"/>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360"/>
        </w:tabs>
        <w:ind w:left="360" w:hanging="36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502" w:hanging="360"/>
      </w:pPr>
      <w:rPr>
        <w:rFonts w:ascii="Symbol" w:hAnsi="Symbol" w:cs="Symbol" w:hint="default"/>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lvl>
  </w:abstractNum>
  <w:abstractNum w:abstractNumId="10" w15:restartNumberingAfterBreak="0">
    <w:nsid w:val="0000000B"/>
    <w:multiLevelType w:val="multilevel"/>
    <w:tmpl w:val="0000000B"/>
    <w:name w:val="WW8Num15"/>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C"/>
    <w:multiLevelType w:val="singleLevel"/>
    <w:tmpl w:val="0000000C"/>
    <w:name w:val="WW8Num19"/>
    <w:lvl w:ilvl="0">
      <w:start w:val="1"/>
      <w:numFmt w:val="bullet"/>
      <w:lvlText w:val=""/>
      <w:lvlJc w:val="left"/>
      <w:pPr>
        <w:tabs>
          <w:tab w:val="num" w:pos="720"/>
        </w:tabs>
        <w:ind w:left="720" w:hanging="360"/>
      </w:pPr>
      <w:rPr>
        <w:rFonts w:ascii="Symbol" w:hAnsi="Symbol" w:cs="Symbol" w:hint="default"/>
      </w:rPr>
    </w:lvl>
  </w:abstractNum>
  <w:abstractNum w:abstractNumId="12" w15:restartNumberingAfterBreak="0">
    <w:nsid w:val="0000000D"/>
    <w:multiLevelType w:val="singleLevel"/>
    <w:tmpl w:val="0000000D"/>
    <w:name w:val="WW8Num23"/>
    <w:lvl w:ilvl="0">
      <w:start w:val="1"/>
      <w:numFmt w:val="lowerLetter"/>
      <w:lvlText w:val="%1)"/>
      <w:lvlJc w:val="left"/>
      <w:pPr>
        <w:tabs>
          <w:tab w:val="num" w:pos="0"/>
        </w:tabs>
        <w:ind w:left="720" w:hanging="360"/>
      </w:pPr>
    </w:lvl>
  </w:abstractNum>
  <w:abstractNum w:abstractNumId="13" w15:restartNumberingAfterBreak="0">
    <w:nsid w:val="0000000E"/>
    <w:multiLevelType w:val="singleLevel"/>
    <w:tmpl w:val="0000000E"/>
    <w:name w:val="WW8Num24"/>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14"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BD01E8B"/>
    <w:multiLevelType w:val="hybridMultilevel"/>
    <w:tmpl w:val="D4240006"/>
    <w:lvl w:ilvl="0" w:tplc="F7A05DAE">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6D720592"/>
    <w:multiLevelType w:val="hybridMultilevel"/>
    <w:tmpl w:val="AC9C7728"/>
    <w:lvl w:ilvl="0" w:tplc="0000000A">
      <w:start w:val="1"/>
      <w:numFmt w:val="decimal"/>
      <w:lvlText w:val="%1."/>
      <w:lvlJc w:val="left"/>
      <w:pPr>
        <w:tabs>
          <w:tab w:val="num" w:pos="720"/>
        </w:tabs>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082027548">
    <w:abstractNumId w:val="0"/>
  </w:num>
  <w:num w:numId="2" w16cid:durableId="1816486699">
    <w:abstractNumId w:val="1"/>
  </w:num>
  <w:num w:numId="3" w16cid:durableId="1086612810">
    <w:abstractNumId w:val="2"/>
  </w:num>
  <w:num w:numId="4" w16cid:durableId="548343372">
    <w:abstractNumId w:val="3"/>
  </w:num>
  <w:num w:numId="5" w16cid:durableId="458499296">
    <w:abstractNumId w:val="4"/>
  </w:num>
  <w:num w:numId="6" w16cid:durableId="1534727341">
    <w:abstractNumId w:val="5"/>
  </w:num>
  <w:num w:numId="7" w16cid:durableId="1467620387">
    <w:abstractNumId w:val="6"/>
  </w:num>
  <w:num w:numId="8" w16cid:durableId="691034660">
    <w:abstractNumId w:val="7"/>
  </w:num>
  <w:num w:numId="9" w16cid:durableId="1296832405">
    <w:abstractNumId w:val="8"/>
  </w:num>
  <w:num w:numId="10" w16cid:durableId="1810315772">
    <w:abstractNumId w:val="9"/>
  </w:num>
  <w:num w:numId="11" w16cid:durableId="1174952136">
    <w:abstractNumId w:val="10"/>
  </w:num>
  <w:num w:numId="12" w16cid:durableId="1155532944">
    <w:abstractNumId w:val="11"/>
  </w:num>
  <w:num w:numId="13" w16cid:durableId="466359934">
    <w:abstractNumId w:val="12"/>
  </w:num>
  <w:num w:numId="14" w16cid:durableId="185678897">
    <w:abstractNumId w:val="13"/>
  </w:num>
  <w:num w:numId="15" w16cid:durableId="1495954965">
    <w:abstractNumId w:val="14"/>
  </w:num>
  <w:num w:numId="16" w16cid:durableId="1442722420">
    <w:abstractNumId w:val="15"/>
  </w:num>
  <w:num w:numId="17" w16cid:durableId="213355388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347"/>
    <w:rsid w:val="000E03E1"/>
    <w:rsid w:val="0012117B"/>
    <w:rsid w:val="001613BC"/>
    <w:rsid w:val="00176FD8"/>
    <w:rsid w:val="00197D33"/>
    <w:rsid w:val="001A4C42"/>
    <w:rsid w:val="001B33D8"/>
    <w:rsid w:val="0029566E"/>
    <w:rsid w:val="002C21AD"/>
    <w:rsid w:val="002C5069"/>
    <w:rsid w:val="002E4792"/>
    <w:rsid w:val="002F4105"/>
    <w:rsid w:val="003804D3"/>
    <w:rsid w:val="003E0E4A"/>
    <w:rsid w:val="003E3D98"/>
    <w:rsid w:val="00415303"/>
    <w:rsid w:val="00421F1E"/>
    <w:rsid w:val="00424CF9"/>
    <w:rsid w:val="004641EB"/>
    <w:rsid w:val="00492DB7"/>
    <w:rsid w:val="004E7E9D"/>
    <w:rsid w:val="005252E9"/>
    <w:rsid w:val="00542667"/>
    <w:rsid w:val="005E36A5"/>
    <w:rsid w:val="00602FAE"/>
    <w:rsid w:val="006418CA"/>
    <w:rsid w:val="00665A84"/>
    <w:rsid w:val="00675F28"/>
    <w:rsid w:val="00676937"/>
    <w:rsid w:val="006A45EC"/>
    <w:rsid w:val="0075300E"/>
    <w:rsid w:val="00830B79"/>
    <w:rsid w:val="00832A03"/>
    <w:rsid w:val="00843DD4"/>
    <w:rsid w:val="008D1200"/>
    <w:rsid w:val="0093727E"/>
    <w:rsid w:val="009B5E29"/>
    <w:rsid w:val="009C39B3"/>
    <w:rsid w:val="009D0107"/>
    <w:rsid w:val="009F7759"/>
    <w:rsid w:val="00A33146"/>
    <w:rsid w:val="00A41732"/>
    <w:rsid w:val="00AC0AFE"/>
    <w:rsid w:val="00B00FCE"/>
    <w:rsid w:val="00B157E0"/>
    <w:rsid w:val="00B33D37"/>
    <w:rsid w:val="00B85347"/>
    <w:rsid w:val="00B9464E"/>
    <w:rsid w:val="00BA708C"/>
    <w:rsid w:val="00BD4266"/>
    <w:rsid w:val="00C24783"/>
    <w:rsid w:val="00C70848"/>
    <w:rsid w:val="00CB4D8C"/>
    <w:rsid w:val="00CC7DA9"/>
    <w:rsid w:val="00CF48F7"/>
    <w:rsid w:val="00CF71F4"/>
    <w:rsid w:val="00D0071C"/>
    <w:rsid w:val="00D07F41"/>
    <w:rsid w:val="00D413A8"/>
    <w:rsid w:val="00D50F4F"/>
    <w:rsid w:val="00DC002D"/>
    <w:rsid w:val="00DC51CF"/>
    <w:rsid w:val="00DC6B47"/>
    <w:rsid w:val="00DE5117"/>
    <w:rsid w:val="00E0207D"/>
    <w:rsid w:val="00E77D97"/>
    <w:rsid w:val="00EC7E92"/>
    <w:rsid w:val="00F60CE2"/>
    <w:rsid w:val="00F8720F"/>
    <w:rsid w:val="00F87A4E"/>
    <w:rsid w:val="00F943CB"/>
    <w:rsid w:val="00FD2976"/>
    <w:rsid w:val="00FF7E2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EA48BF"/>
  <w15:chartTrackingRefBased/>
  <w15:docId w15:val="{91176349-E36A-4938-922C-AC90ED5FE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jc w:val="both"/>
    </w:pPr>
    <w:rPr>
      <w:sz w:val="24"/>
      <w:szCs w:val="24"/>
      <w:lang w:val="sl-SI" w:eastAsia="zh-CN"/>
    </w:rPr>
  </w:style>
  <w:style w:type="paragraph" w:styleId="Naslov1">
    <w:name w:val="heading 1"/>
    <w:basedOn w:val="Navaden"/>
    <w:next w:val="Navaden"/>
    <w:qFormat/>
    <w:pPr>
      <w:keepNext/>
      <w:numPr>
        <w:numId w:val="1"/>
      </w:numPr>
      <w:outlineLvl w:val="0"/>
    </w:pPr>
    <w:rPr>
      <w:b/>
      <w:bCs/>
    </w:rPr>
  </w:style>
  <w:style w:type="paragraph" w:styleId="Naslov2">
    <w:name w:val="heading 2"/>
    <w:basedOn w:val="Navaden"/>
    <w:next w:val="Navaden"/>
    <w:qFormat/>
    <w:pPr>
      <w:keepNext/>
      <w:numPr>
        <w:ilvl w:val="1"/>
        <w:numId w:val="1"/>
      </w:numPr>
      <w:jc w:val="center"/>
      <w:outlineLvl w:val="1"/>
    </w:pPr>
    <w:rPr>
      <w:b/>
      <w:bCs/>
    </w:rPr>
  </w:style>
  <w:style w:type="paragraph" w:styleId="Naslov3">
    <w:name w:val="heading 3"/>
    <w:basedOn w:val="Navaden"/>
    <w:next w:val="Navaden"/>
    <w:qFormat/>
    <w:pPr>
      <w:keepNext/>
      <w:numPr>
        <w:ilvl w:val="2"/>
        <w:numId w:val="1"/>
      </w:numPr>
      <w:jc w:val="center"/>
      <w:outlineLvl w:val="2"/>
    </w:pPr>
    <w:rPr>
      <w:sz w:val="32"/>
    </w:rPr>
  </w:style>
  <w:style w:type="paragraph" w:styleId="Naslov4">
    <w:name w:val="heading 4"/>
    <w:basedOn w:val="Navaden"/>
    <w:next w:val="Navaden"/>
    <w:qFormat/>
    <w:pPr>
      <w:keepNext/>
      <w:numPr>
        <w:ilvl w:val="3"/>
        <w:numId w:val="1"/>
      </w:numPr>
      <w:jc w:val="center"/>
      <w:outlineLvl w:val="3"/>
    </w:pPr>
    <w:rPr>
      <w:b/>
      <w:bCs/>
      <w:sz w:val="28"/>
    </w:rPr>
  </w:style>
  <w:style w:type="paragraph" w:styleId="Naslov5">
    <w:name w:val="heading 5"/>
    <w:basedOn w:val="Navaden"/>
    <w:next w:val="Navaden"/>
    <w:qFormat/>
    <w:pPr>
      <w:keepNext/>
      <w:numPr>
        <w:ilvl w:val="4"/>
        <w:numId w:val="1"/>
      </w:numPr>
      <w:outlineLvl w:val="4"/>
    </w:pPr>
    <w:rPr>
      <w:b/>
      <w:sz w:val="22"/>
    </w:rPr>
  </w:style>
  <w:style w:type="paragraph" w:styleId="Naslov6">
    <w:name w:val="heading 6"/>
    <w:basedOn w:val="Navaden"/>
    <w:next w:val="Navaden"/>
    <w:qFormat/>
    <w:pPr>
      <w:keepNext/>
      <w:numPr>
        <w:ilvl w:val="5"/>
        <w:numId w:val="1"/>
      </w:numPr>
      <w:jc w:val="right"/>
      <w:outlineLvl w:val="5"/>
    </w:pPr>
    <w:rPr>
      <w:b/>
      <w:sz w:val="22"/>
    </w:rPr>
  </w:style>
  <w:style w:type="paragraph" w:styleId="Naslov7">
    <w:name w:val="heading 7"/>
    <w:basedOn w:val="Navaden"/>
    <w:next w:val="Navaden"/>
    <w:qFormat/>
    <w:pPr>
      <w:keepNext/>
      <w:numPr>
        <w:ilvl w:val="6"/>
        <w:numId w:val="1"/>
      </w:numPr>
      <w:outlineLvl w:val="6"/>
    </w:pPr>
    <w:rPr>
      <w:b/>
      <w:sz w:val="22"/>
    </w:rPr>
  </w:style>
  <w:style w:type="paragraph" w:styleId="Naslov8">
    <w:name w:val="heading 8"/>
    <w:basedOn w:val="Navaden"/>
    <w:next w:val="Navaden"/>
    <w:qFormat/>
    <w:pPr>
      <w:keepNext/>
      <w:numPr>
        <w:ilvl w:val="7"/>
        <w:numId w:val="1"/>
      </w:numPr>
      <w:jc w:val="left"/>
      <w:outlineLvl w:val="7"/>
    </w:pPr>
    <w:rPr>
      <w:b/>
      <w:bCs/>
      <w:sz w:val="20"/>
    </w:rPr>
  </w:style>
  <w:style w:type="paragraph" w:styleId="Naslov9">
    <w:name w:val="heading 9"/>
    <w:basedOn w:val="Navaden"/>
    <w:next w:val="Navaden"/>
    <w:qFormat/>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hint="default"/>
      <w:b/>
      <w:i w:val="0"/>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rPr>
  </w:style>
  <w:style w:type="character" w:customStyle="1" w:styleId="WW8Num7z1">
    <w:name w:val="WW8Num7z1"/>
    <w:rPr>
      <w:rFonts w:hint="default"/>
    </w:rPr>
  </w:style>
  <w:style w:type="character" w:customStyle="1" w:styleId="WW8Num7z4">
    <w:name w:val="WW8Num7z4"/>
    <w:rPr>
      <w:rFonts w:ascii="Courier New" w:hAnsi="Courier New" w:cs="Courier New" w:hint="default"/>
    </w:rPr>
  </w:style>
  <w:style w:type="character" w:customStyle="1" w:styleId="WW8Num7z5">
    <w:name w:val="WW8Num7z5"/>
    <w:rPr>
      <w:rFonts w:ascii="Wingdings" w:hAnsi="Wingdings" w:cs="Wingdings" w:hint="default"/>
    </w:rPr>
  </w:style>
  <w:style w:type="character" w:customStyle="1" w:styleId="WW8Num8z0">
    <w:name w:val="WW8Num8z0"/>
    <w:rPr>
      <w:rFonts w:hint="default"/>
    </w:rPr>
  </w:style>
  <w:style w:type="character" w:customStyle="1" w:styleId="WW8Num8z1">
    <w:name w:val="WW8Num8z1"/>
    <w:rPr>
      <w:rFonts w:ascii="Times New Roman" w:eastAsia="Times New Roman" w:hAnsi="Times New Roman" w:cs="Times New Roman" w:hint="default"/>
    </w:rPr>
  </w:style>
  <w:style w:type="character" w:customStyle="1" w:styleId="WW8Num9z0">
    <w:name w:val="WW8Num9z0"/>
    <w:rPr>
      <w:rFonts w:ascii="Symbol" w:hAnsi="Symbol" w:cs="Symbol" w:hint="default"/>
    </w:rPr>
  </w:style>
  <w:style w:type="character" w:customStyle="1" w:styleId="WW8Num9z1">
    <w:name w:val="WW8Num9z1"/>
    <w:rPr>
      <w:rFonts w:ascii="Arial" w:eastAsia="Times New Roman" w:hAnsi="Arial" w:cs="Arial" w:hint="default"/>
    </w:rPr>
  </w:style>
  <w:style w:type="character" w:customStyle="1" w:styleId="WW8Num9z2">
    <w:name w:val="WW8Num9z2"/>
    <w:rPr>
      <w:rFonts w:ascii="Wingdings" w:hAnsi="Wingdings" w:cs="Wingdings" w:hint="default"/>
    </w:rPr>
  </w:style>
  <w:style w:type="character" w:customStyle="1" w:styleId="WW8Num9z4">
    <w:name w:val="WW8Num9z4"/>
    <w:rPr>
      <w:rFonts w:ascii="Courier New" w:hAnsi="Courier New" w:cs="Courier New"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Times New Roman" w:eastAsia="Times New Roman" w:hAnsi="Times New Roman" w:cs="Times New Roman"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Times New Roman" w:eastAsia="Times New Roman" w:hAnsi="Times New Roman" w:cs="Times New Roman"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Times New Roman" w:eastAsia="Times New Roman" w:hAnsi="Times New Roman" w:cs="Times New Roman"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Times New Roman" w:eastAsia="Times New Roman" w:hAnsi="Times New Roman" w:cs="Times New Roman"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rPr>
  </w:style>
  <w:style w:type="character" w:customStyle="1" w:styleId="WW8Num15z2">
    <w:name w:val="WW8Num15z2"/>
    <w:rPr>
      <w:rFonts w:ascii="Wingdings" w:hAnsi="Wingdings" w:cs="Wingdings" w:hint="default"/>
    </w:rPr>
  </w:style>
  <w:style w:type="character" w:customStyle="1" w:styleId="WW8Num15z4">
    <w:name w:val="WW8Num15z4"/>
    <w:rPr>
      <w:rFonts w:ascii="Courier New" w:hAnsi="Courier New" w:cs="Courier New" w:hint="default"/>
    </w:rPr>
  </w:style>
  <w:style w:type="character" w:customStyle="1" w:styleId="WW8Num16z0">
    <w:name w:val="WW8Num16z0"/>
    <w:rPr>
      <w:rFonts w:ascii="Times New Roman" w:eastAsia="Times New Roman" w:hAnsi="Times New Roman" w:cs="Times New Roman"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Times New Roman" w:eastAsia="Times New Roman" w:hAnsi="Times New Roman" w:cs="Times New Roman"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Arial" w:eastAsia="Times New Roman" w:hAnsi="Arial" w:cs="Aria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Arial" w:eastAsia="Times New Roman" w:hAnsi="Arial" w:cs="Aria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Arial" w:eastAsia="Times New Roman" w:hAnsi="Arial" w:cs="Aria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4z0">
    <w:name w:val="WW8Num24z0"/>
    <w:rPr>
      <w:rFonts w:ascii="Symbol" w:hAnsi="Symbol" w:cs="Times New Roman" w:hint="default"/>
    </w:rPr>
  </w:style>
  <w:style w:type="character" w:customStyle="1" w:styleId="WW8Num25z0">
    <w:name w:val="WW8Num25z0"/>
    <w:rPr>
      <w:rFonts w:ascii="Times New Roman" w:eastAsia="Times New Roman" w:hAnsi="Times New Roman" w:cs="Times New Roman" w:hint="default"/>
    </w:rPr>
  </w:style>
  <w:style w:type="character" w:customStyle="1" w:styleId="WW8Num25z1">
    <w:name w:val="WW8Num25z1"/>
    <w:rPr>
      <w:rFonts w:hint="default"/>
    </w:rPr>
  </w:style>
  <w:style w:type="character" w:customStyle="1" w:styleId="WW8Num25z2">
    <w:name w:val="WW8Num25z2"/>
    <w:rPr>
      <w:rFonts w:hint="default"/>
      <w:b/>
    </w:rPr>
  </w:style>
  <w:style w:type="character" w:customStyle="1" w:styleId="WW8Num25z3">
    <w:name w:val="WW8Num25z3"/>
    <w:rPr>
      <w:rFonts w:ascii="Symbol" w:hAnsi="Symbol" w:cs="Symbol" w:hint="default"/>
    </w:rPr>
  </w:style>
  <w:style w:type="character" w:customStyle="1" w:styleId="WW8Num25z4">
    <w:name w:val="WW8Num25z4"/>
    <w:rPr>
      <w:rFonts w:ascii="Courier New" w:hAnsi="Courier New" w:cs="Courier New" w:hint="default"/>
    </w:rPr>
  </w:style>
  <w:style w:type="character" w:customStyle="1" w:styleId="WW8Num25z5">
    <w:name w:val="WW8Num25z5"/>
    <w:rPr>
      <w:rFonts w:ascii="Wingdings" w:hAnsi="Wingdings" w:cs="Wingdings" w:hint="default"/>
    </w:rPr>
  </w:style>
  <w:style w:type="character" w:customStyle="1" w:styleId="WW8Num26z0">
    <w:name w:val="WW8Num26z0"/>
    <w:rPr>
      <w:rFonts w:ascii="Arial" w:eastAsia="Times New Roman" w:hAnsi="Arial" w:cs="Aria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Times New Roman" w:eastAsia="Times New Roman" w:hAnsi="Times New Roman" w:cs="Times New Roman"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Privzetapisavaodstavka1">
    <w:name w:val="Privzeta pisava odstavka1"/>
  </w:style>
  <w:style w:type="character" w:styleId="Hiperpovezava">
    <w:name w:val="Hyperlink"/>
    <w:rPr>
      <w:color w:val="0000FF"/>
      <w:u w:val="single"/>
    </w:rPr>
  </w:style>
  <w:style w:type="character" w:styleId="tevilkastrani">
    <w:name w:val="page number"/>
    <w:basedOn w:val="Privzetapisavaodstavka1"/>
  </w:style>
  <w:style w:type="character" w:styleId="SledenaHiperpovezava">
    <w:name w:val="FollowedHyperlink"/>
    <w:rPr>
      <w:color w:val="800080"/>
      <w:u w:val="single"/>
    </w:rPr>
  </w:style>
  <w:style w:type="character" w:customStyle="1" w:styleId="Pripombasklic1">
    <w:name w:val="Pripomba – sklic1"/>
    <w:rPr>
      <w:sz w:val="16"/>
      <w:szCs w:val="16"/>
    </w:rPr>
  </w:style>
  <w:style w:type="character" w:customStyle="1" w:styleId="Znakisprotnihopomb">
    <w:name w:val="Znaki sprotnih opomb"/>
    <w:rPr>
      <w:vertAlign w:val="superscript"/>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jc w:val="center"/>
    </w:pPr>
    <w:rPr>
      <w:rFonts w:ascii="Arial" w:hAnsi="Arial" w:cs="Arial"/>
      <w:b/>
      <w:bCs/>
      <w:sz w:val="28"/>
    </w:rPr>
  </w:style>
  <w:style w:type="paragraph" w:styleId="Telobesedila">
    <w:name w:val="Body Text"/>
    <w:basedOn w:val="Navaden"/>
    <w:pPr>
      <w:jc w:val="center"/>
    </w:pPr>
  </w:style>
  <w:style w:type="paragraph" w:styleId="Seznam">
    <w:name w:val="List"/>
    <w:basedOn w:val="Telobesedila"/>
    <w:rPr>
      <w:rFonts w:cs="Arial"/>
    </w:rPr>
  </w:style>
  <w:style w:type="paragraph" w:styleId="Napis">
    <w:name w:val="caption"/>
    <w:basedOn w:val="Navaden"/>
    <w:qFormat/>
    <w:pPr>
      <w:suppressLineNumbers/>
      <w:spacing w:before="120" w:after="120"/>
    </w:pPr>
    <w:rPr>
      <w:rFonts w:cs="Arial"/>
      <w:i/>
      <w:iCs/>
    </w:rPr>
  </w:style>
  <w:style w:type="paragraph" w:customStyle="1" w:styleId="Kazalo">
    <w:name w:val="Kazalo"/>
    <w:basedOn w:val="Navaden"/>
    <w:pPr>
      <w:suppressLineNumbers/>
    </w:pPr>
    <w:rPr>
      <w:rFonts w:cs="Arial"/>
    </w:rPr>
  </w:style>
  <w:style w:type="paragraph" w:customStyle="1" w:styleId="Glavainnoga">
    <w:name w:val="Glava in noga"/>
    <w:basedOn w:val="Navaden"/>
    <w:pPr>
      <w:suppressLineNumbers/>
      <w:tabs>
        <w:tab w:val="center" w:pos="4819"/>
        <w:tab w:val="right" w:pos="9638"/>
      </w:tabs>
    </w:pPr>
  </w:style>
  <w:style w:type="paragraph" w:styleId="Glava">
    <w:name w:val="header"/>
    <w:basedOn w:val="Navaden"/>
    <w:pPr>
      <w:tabs>
        <w:tab w:val="center" w:pos="4536"/>
        <w:tab w:val="right" w:pos="9072"/>
      </w:tabs>
      <w:jc w:val="left"/>
    </w:pPr>
  </w:style>
  <w:style w:type="paragraph" w:customStyle="1" w:styleId="Telobesedila-zamik31">
    <w:name w:val="Telo besedila - zamik 31"/>
    <w:basedOn w:val="Navaden"/>
    <w:pPr>
      <w:ind w:left="720"/>
      <w:jc w:val="left"/>
    </w:pPr>
  </w:style>
  <w:style w:type="paragraph" w:customStyle="1" w:styleId="Telobesedila21">
    <w:name w:val="Telo besedila 21"/>
    <w:basedOn w:val="Navaden"/>
    <w:pPr>
      <w:jc w:val="left"/>
    </w:pPr>
    <w:rPr>
      <w:b/>
      <w:sz w:val="22"/>
    </w:rPr>
  </w:style>
  <w:style w:type="paragraph" w:customStyle="1" w:styleId="Zgradbadokumenta1">
    <w:name w:val="Zgradba dokumenta1"/>
    <w:basedOn w:val="Navaden"/>
    <w:pPr>
      <w:shd w:val="clear" w:color="auto" w:fill="000080"/>
    </w:pPr>
    <w:rPr>
      <w:rFonts w:ascii="Tahoma" w:hAnsi="Tahoma" w:cs="Tahoma"/>
      <w:sz w:val="20"/>
      <w:szCs w:val="20"/>
    </w:rPr>
  </w:style>
  <w:style w:type="paragraph" w:customStyle="1" w:styleId="Telobesedila31">
    <w:name w:val="Telo besedila 31"/>
    <w:basedOn w:val="Navaden"/>
    <w:pPr>
      <w:spacing w:after="120"/>
    </w:pPr>
    <w:rPr>
      <w:sz w:val="16"/>
      <w:szCs w:val="16"/>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customStyle="1" w:styleId="h4">
    <w:name w:val="h4"/>
    <w:basedOn w:val="Navaden"/>
    <w:pPr>
      <w:spacing w:before="300" w:after="225"/>
      <w:ind w:left="15" w:right="15"/>
      <w:jc w:val="center"/>
    </w:pPr>
    <w:rPr>
      <w:rFonts w:ascii="Arial" w:hAnsi="Arial" w:cs="Arial"/>
      <w:b/>
      <w:bCs/>
      <w:color w:val="222222"/>
      <w:sz w:val="22"/>
      <w:szCs w:val="22"/>
    </w:rPr>
  </w:style>
  <w:style w:type="paragraph" w:styleId="Noga">
    <w:name w:val="footer"/>
    <w:basedOn w:val="Navaden"/>
    <w:pPr>
      <w:tabs>
        <w:tab w:val="center" w:pos="4536"/>
        <w:tab w:val="right" w:pos="9072"/>
      </w:tabs>
    </w:pPr>
  </w:style>
  <w:style w:type="paragraph" w:styleId="Kazalovsebine2">
    <w:name w:val="toc 2"/>
    <w:basedOn w:val="Navaden"/>
    <w:next w:val="Navaden"/>
    <w:pPr>
      <w:jc w:val="left"/>
    </w:pPr>
    <w:rPr>
      <w:rFonts w:ascii="Arial" w:hAnsi="Arial" w:cs="Arial"/>
      <w:b/>
      <w:bCs/>
    </w:rPr>
  </w:style>
  <w:style w:type="paragraph" w:styleId="Kazalovsebine1">
    <w:name w:val="toc 1"/>
    <w:basedOn w:val="Navaden"/>
    <w:next w:val="Navaden"/>
    <w:pPr>
      <w:tabs>
        <w:tab w:val="left" w:pos="540"/>
        <w:tab w:val="left" w:pos="9000"/>
      </w:tabs>
      <w:spacing w:before="360"/>
      <w:ind w:right="610"/>
    </w:pPr>
    <w:rPr>
      <w:rFonts w:ascii="Arial" w:hAnsi="Arial" w:cs="Arial"/>
      <w:b/>
      <w:bCs/>
      <w:caps/>
      <w:szCs w:val="28"/>
    </w:rPr>
  </w:style>
  <w:style w:type="paragraph" w:styleId="Kazalovsebine3">
    <w:name w:val="toc 3"/>
    <w:basedOn w:val="Navaden"/>
    <w:next w:val="Navaden"/>
    <w:pPr>
      <w:ind w:left="240"/>
      <w:jc w:val="left"/>
    </w:pPr>
  </w:style>
  <w:style w:type="paragraph" w:styleId="Kazalovsebine4">
    <w:name w:val="toc 4"/>
    <w:basedOn w:val="Navaden"/>
    <w:next w:val="Navaden"/>
    <w:pPr>
      <w:ind w:left="480"/>
      <w:jc w:val="left"/>
    </w:pPr>
  </w:style>
  <w:style w:type="paragraph" w:styleId="Kazalovsebine5">
    <w:name w:val="toc 5"/>
    <w:basedOn w:val="Navaden"/>
    <w:next w:val="Navaden"/>
    <w:pPr>
      <w:ind w:left="720"/>
      <w:jc w:val="left"/>
    </w:pPr>
  </w:style>
  <w:style w:type="paragraph" w:styleId="Kazalovsebine6">
    <w:name w:val="toc 6"/>
    <w:basedOn w:val="Navaden"/>
    <w:next w:val="Navaden"/>
    <w:pPr>
      <w:ind w:left="960"/>
      <w:jc w:val="left"/>
    </w:pPr>
  </w:style>
  <w:style w:type="paragraph" w:styleId="Kazalovsebine7">
    <w:name w:val="toc 7"/>
    <w:basedOn w:val="Navaden"/>
    <w:next w:val="Navaden"/>
    <w:pPr>
      <w:ind w:left="1200"/>
      <w:jc w:val="left"/>
    </w:pPr>
  </w:style>
  <w:style w:type="paragraph" w:styleId="Kazalovsebine8">
    <w:name w:val="toc 8"/>
    <w:basedOn w:val="Navaden"/>
    <w:next w:val="Navaden"/>
    <w:pPr>
      <w:ind w:left="1440"/>
      <w:jc w:val="left"/>
    </w:pPr>
  </w:style>
  <w:style w:type="paragraph" w:styleId="Kazalovsebine9">
    <w:name w:val="toc 9"/>
    <w:basedOn w:val="Navaden"/>
    <w:next w:val="Navaden"/>
    <w:pPr>
      <w:ind w:left="1680"/>
      <w:jc w:val="left"/>
    </w:pPr>
  </w:style>
  <w:style w:type="paragraph" w:customStyle="1" w:styleId="Style1">
    <w:name w:val="Style1"/>
    <w:basedOn w:val="Navaden"/>
    <w:pPr>
      <w:tabs>
        <w:tab w:val="left" w:pos="708"/>
      </w:tabs>
      <w:overflowPunct w:val="0"/>
      <w:autoSpaceDE w:val="0"/>
      <w:jc w:val="left"/>
      <w:textAlignment w:val="baseline"/>
    </w:pPr>
    <w:rPr>
      <w:rFonts w:ascii="Arial" w:hAnsi="Arial" w:cs="Arial"/>
      <w:szCs w:val="20"/>
    </w:rPr>
  </w:style>
  <w:style w:type="paragraph" w:styleId="Sprotnaopomba-besedilo">
    <w:name w:val="footnote text"/>
    <w:basedOn w:val="Navaden"/>
    <w:pPr>
      <w:widowControl w:val="0"/>
      <w:jc w:val="left"/>
    </w:pPr>
    <w:rPr>
      <w:sz w:val="20"/>
      <w:szCs w:val="20"/>
    </w:rPr>
  </w:style>
  <w:style w:type="paragraph" w:customStyle="1" w:styleId="Pripombabesedilo1">
    <w:name w:val="Pripomba – besedilo1"/>
    <w:basedOn w:val="Navaden"/>
    <w:pPr>
      <w:jc w:val="left"/>
    </w:pPr>
    <w:rPr>
      <w:rFonts w:ascii="Bookman Old Style" w:hAnsi="Bookman Old Style" w:cs="Bookman Old Style"/>
      <w:sz w:val="20"/>
      <w:szCs w:val="20"/>
    </w:rPr>
  </w:style>
  <w:style w:type="paragraph" w:customStyle="1" w:styleId="Telobesedila22">
    <w:name w:val="Telo besedila 22"/>
    <w:basedOn w:val="Navaden"/>
    <w:pPr>
      <w:widowControl w:val="0"/>
      <w:spacing w:after="120"/>
    </w:pPr>
    <w:rPr>
      <w:sz w:val="22"/>
      <w:szCs w:val="20"/>
      <w:lang w:val="en-US"/>
    </w:rPr>
  </w:style>
  <w:style w:type="paragraph" w:customStyle="1" w:styleId="NavadenA">
    <w:name w:val="Navaden/÷A"/>
    <w:pPr>
      <w:widowControl w:val="0"/>
      <w:suppressAutoHyphens/>
      <w:overflowPunct w:val="0"/>
      <w:autoSpaceDE w:val="0"/>
      <w:jc w:val="both"/>
      <w:textAlignment w:val="baseline"/>
    </w:pPr>
    <w:rPr>
      <w:sz w:val="22"/>
      <w:lang w:val="en-US" w:eastAsia="zh-CN"/>
    </w:rPr>
  </w:style>
  <w:style w:type="paragraph" w:styleId="Telobesedila-zamik">
    <w:name w:val="Body Text Indent"/>
    <w:basedOn w:val="Navaden"/>
    <w:pPr>
      <w:ind w:left="1010"/>
    </w:pPr>
    <w:rPr>
      <w:rFonts w:ascii="Arial" w:hAnsi="Arial" w:cs="Arial"/>
    </w:rPr>
  </w:style>
  <w:style w:type="paragraph" w:customStyle="1" w:styleId="Telobesedila-zamik21">
    <w:name w:val="Telo besedila - zamik 21"/>
    <w:basedOn w:val="Navaden"/>
    <w:pPr>
      <w:ind w:left="830" w:hanging="470"/>
    </w:pPr>
    <w:rPr>
      <w:rFonts w:ascii="Arial" w:hAnsi="Arial" w:cs="Arial"/>
      <w:sz w:val="22"/>
    </w:rPr>
  </w:style>
  <w:style w:type="paragraph" w:customStyle="1" w:styleId="Normal1odstavek">
    <w:name w:val="Normal (1) odstavek"/>
    <w:basedOn w:val="Navaden"/>
    <w:pPr>
      <w:keepLines/>
      <w:numPr>
        <w:numId w:val="7"/>
      </w:numPr>
      <w:tabs>
        <w:tab w:val="left" w:pos="476"/>
      </w:tabs>
      <w:snapToGrid w:val="0"/>
      <w:spacing w:before="120" w:after="120"/>
    </w:pPr>
    <w:rPr>
      <w:rFonts w:ascii="Arial" w:hAnsi="Arial" w:cs="Arial"/>
      <w:sz w:val="22"/>
    </w:rPr>
  </w:style>
  <w:style w:type="paragraph" w:customStyle="1" w:styleId="Head">
    <w:name w:val="Head"/>
    <w:basedOn w:val="Navaden"/>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pPr>
      <w:ind w:left="240" w:hanging="240"/>
      <w:jc w:val="left"/>
    </w:pPr>
  </w:style>
  <w:style w:type="paragraph" w:styleId="Stvarnokazalo-naslov">
    <w:name w:val="index heading"/>
    <w:basedOn w:val="Navaden"/>
    <w:next w:val="Stvarnokazalo1"/>
    <w:pPr>
      <w:jc w:val="left"/>
    </w:pPr>
  </w:style>
  <w:style w:type="paragraph" w:customStyle="1" w:styleId="Bulletted">
    <w:name w:val="Bulletted"/>
    <w:basedOn w:val="Navaden"/>
    <w:next w:val="Navaden"/>
    <w:pPr>
      <w:numPr>
        <w:numId w:val="14"/>
      </w:numPr>
      <w:tabs>
        <w:tab w:val="left" w:pos="720"/>
        <w:tab w:val="left" w:pos="1440"/>
        <w:tab w:val="left" w:pos="2160"/>
        <w:tab w:val="left" w:pos="2880"/>
        <w:tab w:val="left" w:pos="4680"/>
        <w:tab w:val="left" w:pos="5400"/>
        <w:tab w:val="right" w:pos="9000"/>
      </w:tabs>
      <w:spacing w:line="240" w:lineRule="atLeast"/>
    </w:pPr>
    <w:rPr>
      <w:lang w:val="en-GB"/>
    </w:rPr>
  </w:style>
  <w:style w:type="paragraph" w:customStyle="1" w:styleId="Oznaenseznam1">
    <w:name w:val="Označen seznam1"/>
    <w:basedOn w:val="Navaden"/>
    <w:pPr>
      <w:numPr>
        <w:numId w:val="3"/>
      </w:numPr>
      <w:jc w:val="left"/>
    </w:pPr>
  </w:style>
  <w:style w:type="paragraph" w:customStyle="1" w:styleId="Oznaenseznam21">
    <w:name w:val="Označen seznam 21"/>
    <w:basedOn w:val="Navaden"/>
    <w:pPr>
      <w:numPr>
        <w:numId w:val="2"/>
      </w:numPr>
      <w:jc w:val="left"/>
    </w:pPr>
  </w:style>
  <w:style w:type="paragraph" w:customStyle="1" w:styleId="BodyText21">
    <w:name w:val="Body Text 21"/>
    <w:basedOn w:val="Navaden"/>
    <w:pPr>
      <w:overflowPunct w:val="0"/>
      <w:autoSpaceDE w:val="0"/>
      <w:textAlignment w:val="baseline"/>
    </w:pPr>
    <w:rPr>
      <w:szCs w:val="20"/>
    </w:rPr>
  </w:style>
  <w:style w:type="paragraph" w:styleId="Besedilooblaka">
    <w:name w:val="Balloon Text"/>
    <w:basedOn w:val="Navaden"/>
    <w:rPr>
      <w:rFonts w:ascii="Tahoma" w:hAnsi="Tahoma" w:cs="Tahoma"/>
      <w:sz w:val="16"/>
      <w:szCs w:val="16"/>
    </w:rPr>
  </w:style>
  <w:style w:type="paragraph" w:styleId="Zadevapripombe">
    <w:name w:val="annotation subject"/>
    <w:basedOn w:val="Pripombabesedilo1"/>
    <w:next w:val="Pripombabesedilo1"/>
    <w:pPr>
      <w:jc w:val="both"/>
    </w:pPr>
    <w:rPr>
      <w:rFonts w:ascii="Times New Roman" w:hAnsi="Times New Roman" w:cs="Times New Roman"/>
      <w:b/>
      <w:bCs/>
    </w:rPr>
  </w:style>
  <w:style w:type="paragraph" w:styleId="Navadensplet">
    <w:name w:val="Normal (Web)"/>
    <w:basedOn w:val="Navaden"/>
    <w:pPr>
      <w:spacing w:before="100" w:after="100"/>
      <w:jc w:val="left"/>
    </w:pPr>
    <w:rPr>
      <w:rFonts w:ascii="Arial Unicode MS" w:eastAsia="Arial Unicode MS" w:hAnsi="Arial Unicode MS" w:cs="Arial Unicode MS"/>
      <w:szCs w:val="20"/>
      <w:lang w:val="en-GB"/>
    </w:rPr>
  </w:style>
  <w:style w:type="paragraph" w:customStyle="1" w:styleId="Enclosure">
    <w:name w:val="Enclosure"/>
    <w:basedOn w:val="Navaden"/>
    <w:next w:val="Navaden"/>
    <w:pPr>
      <w:keepNext/>
      <w:keepLines/>
      <w:overflowPunct w:val="0"/>
      <w:autoSpaceDE w:val="0"/>
      <w:spacing w:after="220" w:line="220" w:lineRule="atLeast"/>
      <w:textAlignment w:val="baseline"/>
    </w:pPr>
    <w:rPr>
      <w:rFonts w:ascii="Arial" w:hAnsi="Arial" w:cs="Arial"/>
      <w:spacing w:val="-5"/>
      <w:sz w:val="20"/>
      <w:szCs w:val="20"/>
      <w:lang w:val="en-US"/>
    </w:rPr>
  </w:style>
  <w:style w:type="paragraph" w:styleId="HTML-oblikovano">
    <w:name w:val="HTML Preformatted"/>
    <w:basedOn w:val="Nava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styleId="Brezrazmikov">
    <w:name w:val="No Spacing"/>
    <w:qFormat/>
    <w:pPr>
      <w:suppressAutoHyphens/>
      <w:jc w:val="both"/>
    </w:pPr>
    <w:rPr>
      <w:rFonts w:ascii="Calibri" w:eastAsia="Calibri" w:hAnsi="Calibri" w:cs="Calibri"/>
      <w:sz w:val="22"/>
      <w:szCs w:val="22"/>
      <w:lang w:val="sl-SI" w:eastAsia="zh-CN"/>
    </w:rPr>
  </w:style>
  <w:style w:type="paragraph" w:customStyle="1" w:styleId="Vsebinatabele">
    <w:name w:val="Vsebina tabele"/>
    <w:basedOn w:val="Navaden"/>
    <w:pPr>
      <w:widowControl w:val="0"/>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paragraph" w:styleId="Odstavekseznama">
    <w:name w:val="List Paragraph"/>
    <w:basedOn w:val="Navaden"/>
    <w:uiPriority w:val="34"/>
    <w:qFormat/>
    <w:rsid w:val="006418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99A0F18-36A2-4947-9A03-46D12E999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3129</Words>
  <Characters>17836</Characters>
  <Application>Microsoft Office Word</Application>
  <DocSecurity>0</DocSecurity>
  <Lines>148</Lines>
  <Paragraphs>41</Paragraphs>
  <ScaleCrop>false</ScaleCrop>
  <HeadingPairs>
    <vt:vector size="2" baseType="variant">
      <vt:variant>
        <vt:lpstr>Naslov</vt:lpstr>
      </vt:variant>
      <vt:variant>
        <vt:i4>1</vt:i4>
      </vt:variant>
    </vt:vector>
  </HeadingPairs>
  <TitlesOfParts>
    <vt:vector size="1" baseType="lpstr">
      <vt:lpstr>Na podlagi Navodil o finančnih intervencijah za ohranjanje in razvoj kmetijstva v Mestni občini Kranj (Uradni list RS, št</vt:lpstr>
    </vt:vector>
  </TitlesOfParts>
  <Company/>
  <LinksUpToDate>false</LinksUpToDate>
  <CharactersWithSpaces>20924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Sanja M. Pellis</dc:creator>
  <cp:keywords/>
  <cp:lastModifiedBy>Sanja Marija Pellis</cp:lastModifiedBy>
  <cp:revision>5</cp:revision>
  <cp:lastPrinted>2021-01-29T13:12:00Z</cp:lastPrinted>
  <dcterms:created xsi:type="dcterms:W3CDTF">2026-02-02T11:56:00Z</dcterms:created>
  <dcterms:modified xsi:type="dcterms:W3CDTF">2026-02-02T12:51:00Z</dcterms:modified>
</cp:coreProperties>
</file>